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0F9C6C5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FB7B59">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B7B59" w:rsidRPr="00FB7B59">
            <w:rPr>
              <w:rFonts w:asciiTheme="minorHAnsi" w:hAnsiTheme="minorHAnsi" w:cstheme="minorHAnsi"/>
              <w:b/>
            </w:rPr>
            <w:t>0688</w:t>
          </w:r>
        </w:sdtContent>
      </w:sdt>
      <w:r w:rsidR="00DB64CE" w:rsidRPr="00FB7B59">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FB7B59">
            <w:rPr>
              <w:rFonts w:asciiTheme="minorHAnsi" w:hAnsiTheme="minorHAnsi" w:cstheme="minorHAnsi"/>
              <w:b/>
            </w:rPr>
            <w:t>2023</w:t>
          </w:r>
        </w:sdtContent>
      </w:sdt>
      <w:r w:rsidR="00DB64CE" w:rsidRPr="00FB7B59">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3A98C97F"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w:t>
      </w:r>
      <w:r w:rsidR="00AB23E9" w:rsidRPr="00D73BA2">
        <w:rPr>
          <w:rFonts w:ascii="Calibri" w:hAnsi="Calibri" w:cs="Calibri"/>
        </w:rPr>
        <w:t xml:space="preserve">. Madre </w:t>
      </w:r>
      <w:proofErr w:type="spellStart"/>
      <w:r w:rsidR="00AB23E9" w:rsidRPr="00D73BA2">
        <w:rPr>
          <w:rFonts w:ascii="Calibri" w:hAnsi="Calibri" w:cs="Calibri"/>
        </w:rPr>
        <w:t>Benvenuta</w:t>
      </w:r>
      <w:proofErr w:type="spellEnd"/>
      <w:r w:rsidR="00AB23E9" w:rsidRPr="00D73BA2">
        <w:rPr>
          <w:rFonts w:ascii="Calibri" w:hAnsi="Calibri" w:cs="Calibri"/>
        </w:rPr>
        <w:t xml:space="preserve">, nº 2007, </w:t>
      </w:r>
      <w:proofErr w:type="spellStart"/>
      <w:r w:rsidR="00AB23E9" w:rsidRPr="00D73BA2">
        <w:rPr>
          <w:rFonts w:ascii="Calibri" w:hAnsi="Calibri" w:cs="Calibri"/>
        </w:rPr>
        <w:t>Itacorubi</w:t>
      </w:r>
      <w:proofErr w:type="spellEnd"/>
      <w:r w:rsidR="00AB23E9" w:rsidRPr="00D73BA2">
        <w:rPr>
          <w:rFonts w:ascii="Calibri" w:hAnsi="Calibri" w:cs="Calibri"/>
        </w:rPr>
        <w:t>, Florianópolis/SC, inscrita</w:t>
      </w:r>
      <w:r w:rsidR="00AB23E9" w:rsidRPr="00D73BA2">
        <w:t xml:space="preserve"> </w:t>
      </w:r>
      <w:r w:rsidR="00AB23E9" w:rsidRPr="00D73BA2">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73BA2" w:rsidRPr="00D73BA2">
            <w:rPr>
              <w:rFonts w:asciiTheme="minorHAnsi" w:hAnsiTheme="minorHAnsi" w:cstheme="minorHAnsi"/>
            </w:rPr>
            <w:t>da Coordenadoria de Licitações e Compras da Reitoria</w:t>
          </w:r>
        </w:sdtContent>
      </w:sdt>
      <w:r w:rsidR="00AB23E9" w:rsidRPr="00D73BA2">
        <w:rPr>
          <w:rFonts w:ascii="Calibri" w:hAnsi="Calibri" w:cs="Calibri"/>
        </w:rPr>
        <w:t xml:space="preserve">, </w:t>
      </w:r>
      <w:r w:rsidRPr="00D73BA2">
        <w:rPr>
          <w:rFonts w:ascii="Calibri" w:hAnsi="Calibri" w:cs="Calibri"/>
        </w:rPr>
        <w:t xml:space="preserve">torna público que fará realizar licitação na modalidade </w:t>
      </w:r>
      <w:r w:rsidR="00AB23E9" w:rsidRPr="00D73BA2">
        <w:rPr>
          <w:rFonts w:ascii="Calibri" w:hAnsi="Calibri" w:cs="Calibri"/>
        </w:rPr>
        <w:t>P</w:t>
      </w:r>
      <w:r w:rsidRPr="00D73BA2">
        <w:rPr>
          <w:rFonts w:ascii="Calibri" w:hAnsi="Calibri" w:cs="Calibri"/>
        </w:rPr>
        <w:t xml:space="preserve">regão </w:t>
      </w:r>
      <w:r w:rsidR="00AB23E9" w:rsidRPr="00D73BA2">
        <w:rPr>
          <w:rFonts w:ascii="Calibri" w:hAnsi="Calibri" w:cs="Calibri"/>
        </w:rPr>
        <w:t>E</w:t>
      </w:r>
      <w:r w:rsidRPr="00D73BA2">
        <w:rPr>
          <w:rFonts w:ascii="Calibri" w:hAnsi="Calibri" w:cs="Calibri"/>
        </w:rPr>
        <w:t xml:space="preserve">letrônico, </w:t>
      </w:r>
      <w:r w:rsidR="007D78C9" w:rsidRPr="00D73BA2">
        <w:rPr>
          <w:rFonts w:ascii="Calibri" w:hAnsi="Calibri" w:cs="Calibri"/>
        </w:rPr>
        <w:t xml:space="preserve">com critério de julgamento de </w:t>
      </w:r>
      <w:r w:rsidR="007D78C9" w:rsidRPr="00D73BA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73BA2" w:rsidRPr="00D73BA2">
            <w:rPr>
              <w:rFonts w:asciiTheme="minorHAnsi" w:hAnsiTheme="minorHAnsi" w:cstheme="minorHAnsi"/>
            </w:rPr>
            <w:t>por lote</w:t>
          </w:r>
        </w:sdtContent>
      </w:sdt>
      <w:r w:rsidR="007D78C9" w:rsidRPr="00D73BA2">
        <w:rPr>
          <w:rFonts w:asciiTheme="minorHAnsi" w:hAnsiTheme="minorHAnsi" w:cstheme="minorHAnsi"/>
        </w:rPr>
        <w:t xml:space="preserve">, </w:t>
      </w:r>
      <w:r w:rsidRPr="00D73BA2">
        <w:rPr>
          <w:rFonts w:asciiTheme="minorHAnsi" w:hAnsiTheme="minorHAnsi" w:cstheme="minorHAnsi"/>
        </w:rPr>
        <w:t>para</w:t>
      </w:r>
      <w:r w:rsidRPr="00D73BA2">
        <w:rPr>
          <w:rFonts w:ascii="Calibri" w:hAnsi="Calibri" w:cs="Calibri"/>
        </w:rPr>
        <w:t xml:space="preserve"> selecionar proposta objetivando o </w:t>
      </w:r>
      <w:r w:rsidRPr="00D73BA2">
        <w:rPr>
          <w:rFonts w:ascii="Calibri" w:hAnsi="Calibri" w:cs="Calibri"/>
          <w:b/>
          <w:bCs/>
        </w:rPr>
        <w:t>REGISTRO DE PREÇOS</w:t>
      </w:r>
      <w:r w:rsidRPr="00D73BA2">
        <w:rPr>
          <w:rFonts w:ascii="Calibri" w:hAnsi="Calibri" w:cs="Calibri"/>
        </w:rPr>
        <w:t>, nos termos da Lei Federal nº 10.520, de</w:t>
      </w:r>
      <w:r w:rsidRPr="00937F04">
        <w:rPr>
          <w:rFonts w:ascii="Calibri" w:hAnsi="Calibri" w:cs="Calibri"/>
        </w:rPr>
        <w:t xml:space="preserv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34CF56B2"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73BA2" w:rsidRPr="00D73BA2">
        <w:rPr>
          <w:rFonts w:ascii="Calibri" w:hAnsi="Calibri" w:cs="Calibri"/>
          <w:b/>
        </w:rPr>
        <w:t>CONTRATAÇÃO DE EMPRESA ESPECIALIZADA PARA PRESTAÇÃO DE SERVIÇOS DE SONORIZAÇÃO, ILUMINAÇÃO, PALCO, TENDA, PROJEÇÃO DE IMAGENS E SERVIÇOS RELACIONADOS PARA ATENDER AOS EVENTOS DA UDESC</w:t>
      </w:r>
      <w:r w:rsidR="0024214F" w:rsidRPr="00D73BA2">
        <w:rPr>
          <w:rFonts w:ascii="Calibri" w:hAnsi="Calibri" w:cs="Calibri"/>
        </w:rPr>
        <w:t xml:space="preserve">, </w:t>
      </w:r>
      <w:r w:rsidRPr="00D73BA2">
        <w:rPr>
          <w:rFonts w:ascii="Calibri" w:hAnsi="Calibri" w:cs="Calibri"/>
        </w:rPr>
        <w:t>conforme</w:t>
      </w:r>
      <w:r w:rsidRPr="00937F04">
        <w:rPr>
          <w:rFonts w:ascii="Calibri" w:hAnsi="Calibri" w:cs="Calibri"/>
        </w:rPr>
        <w:t xml:space="preserv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3BBBBDFC" w:rsidR="001E3636" w:rsidRDefault="00D73BA2" w:rsidP="001E3636">
      <w:pPr>
        <w:jc w:val="center"/>
        <w:rPr>
          <w:rFonts w:ascii="Calibri" w:hAnsi="Calibri"/>
          <w:b/>
          <w:highlight w:val="yellow"/>
        </w:rPr>
      </w:pPr>
      <w:r>
        <w:rPr>
          <w:rFonts w:ascii="Calibri" w:hAnsi="Calibri"/>
          <w:b/>
          <w:highlight w:val="yellow"/>
        </w:rPr>
        <w:t>LOTE 3</w:t>
      </w:r>
      <w:r w:rsidR="00B44B3A">
        <w:rPr>
          <w:rFonts w:ascii="Calibri" w:hAnsi="Calibri"/>
          <w:b/>
          <w:highlight w:val="yellow"/>
        </w:rPr>
        <w:t xml:space="preserve"> DO </w:t>
      </w:r>
      <w:r w:rsidR="00AA13C7" w:rsidRPr="00D019CC">
        <w:rPr>
          <w:rFonts w:ascii="Calibri" w:hAnsi="Calibri"/>
          <w:b/>
          <w:highlight w:val="yellow"/>
        </w:rPr>
        <w:t>PROCESSO</w:t>
      </w:r>
      <w:r w:rsidR="00B44B3A">
        <w:rPr>
          <w:rFonts w:ascii="Calibri" w:hAnsi="Calibri"/>
          <w:b/>
          <w:highlight w:val="yellow"/>
        </w:rPr>
        <w:t xml:space="preserve"> </w:t>
      </w:r>
      <w:r w:rsidR="009B3D12">
        <w:rPr>
          <w:rFonts w:ascii="Calibri" w:hAnsi="Calibri"/>
          <w:b/>
          <w:highlight w:val="yellow"/>
        </w:rPr>
        <w:t xml:space="preserve">É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64CE135" w:rsidR="00733A11" w:rsidRPr="00F743DA" w:rsidRDefault="00733A11">
      <w:pPr>
        <w:pStyle w:val="Contedodoquadro"/>
        <w:rPr>
          <w:rFonts w:asciiTheme="minorHAnsi" w:hAnsiTheme="minorHAnsi" w:cstheme="minorHAnsi"/>
          <w:szCs w:val="24"/>
        </w:rPr>
      </w:pPr>
      <w:r w:rsidRPr="00D73BA2">
        <w:rPr>
          <w:rFonts w:asciiTheme="minorHAnsi" w:hAnsiTheme="minorHAnsi" w:cstheme="minorHAnsi"/>
          <w:b/>
          <w:bCs/>
        </w:rPr>
        <w:t>e-mail:</w:t>
      </w:r>
      <w:r w:rsidRPr="00D73BA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73BA2" w:rsidRPr="00D73BA2">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49F08C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5-16T00:00:00Z">
            <w:dateFormat w:val="dd/MM/yyyy"/>
            <w:lid w:val="pt-BR"/>
            <w:storeMappedDataAs w:val="dateTime"/>
            <w:calendar w:val="gregorian"/>
          </w:date>
        </w:sdtPr>
        <w:sdtEndPr/>
        <w:sdtContent>
          <w:r w:rsidR="001D051A">
            <w:rPr>
              <w:rFonts w:asciiTheme="minorHAnsi" w:hAnsiTheme="minorHAnsi" w:cstheme="minorHAnsi"/>
              <w:b/>
            </w:rPr>
            <w:t>16/05/2023</w:t>
          </w:r>
        </w:sdtContent>
      </w:sdt>
      <w:r w:rsidR="00DB64CE" w:rsidRPr="00DB64CE">
        <w:rPr>
          <w:rFonts w:asciiTheme="minorHAnsi" w:hAnsiTheme="minorHAnsi" w:cstheme="minorHAnsi"/>
          <w:b/>
        </w:rPr>
        <w:t>.</w:t>
      </w:r>
    </w:p>
    <w:p w14:paraId="298E6837" w14:textId="7CCE362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5-26T00:00:00Z">
            <w:dateFormat w:val="dd/MM/yyyy"/>
            <w:lid w:val="pt-BR"/>
            <w:storeMappedDataAs w:val="dateTime"/>
            <w:calendar w:val="gregorian"/>
          </w:date>
        </w:sdtPr>
        <w:sdtEndPr/>
        <w:sdtContent>
          <w:r w:rsidR="001D051A">
            <w:rPr>
              <w:rFonts w:asciiTheme="minorHAnsi" w:hAnsiTheme="minorHAnsi" w:cstheme="minorHAnsi"/>
              <w:b/>
            </w:rPr>
            <w:t>26/05/2023</w:t>
          </w:r>
        </w:sdtContent>
      </w:sdt>
      <w:r w:rsidR="00DB64CE" w:rsidRPr="00DB64CE">
        <w:rPr>
          <w:rFonts w:asciiTheme="minorHAnsi" w:hAnsiTheme="minorHAnsi" w:cstheme="minorHAnsi"/>
          <w:b/>
        </w:rPr>
        <w:t>.</w:t>
      </w:r>
    </w:p>
    <w:p w14:paraId="5740D794" w14:textId="0E63179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5-26T00:00:00Z">
            <w:dateFormat w:val="dd/MM/yyyy"/>
            <w:lid w:val="pt-BR"/>
            <w:storeMappedDataAs w:val="dateTime"/>
            <w:calendar w:val="gregorian"/>
          </w:date>
        </w:sdtPr>
        <w:sdtEndPr/>
        <w:sdtContent>
          <w:r w:rsidR="001D051A">
            <w:rPr>
              <w:rFonts w:asciiTheme="minorHAnsi" w:hAnsiTheme="minorHAnsi" w:cstheme="minorHAnsi"/>
              <w:b/>
            </w:rPr>
            <w:t>26/05/2023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5C09188A"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483F5D39" w14:textId="4E7C708F" w:rsidR="00FA73F8" w:rsidRPr="00D0497A" w:rsidRDefault="00D0497A" w:rsidP="00FA73F8">
      <w:pPr>
        <w:jc w:val="both"/>
        <w:rPr>
          <w:rFonts w:asciiTheme="minorHAnsi" w:hAnsiTheme="minorHAnsi" w:cstheme="minorHAnsi"/>
          <w:bCs/>
          <w:highlight w:val="yellow"/>
        </w:rPr>
      </w:pPr>
      <w:r w:rsidRPr="00D0497A">
        <w:rPr>
          <w:rFonts w:asciiTheme="minorHAnsi" w:hAnsiTheme="minorHAnsi" w:cstheme="minorHAnsi"/>
          <w:b/>
          <w:highlight w:val="yellow"/>
        </w:rPr>
        <w:t>8.5 – QUALIFICAÇÃO TÉCNICA/CAPACITAÇÃO OPERACIONAL</w:t>
      </w:r>
      <w:r w:rsidR="00FA73F8" w:rsidRPr="00D0497A">
        <w:rPr>
          <w:rFonts w:asciiTheme="minorHAnsi" w:hAnsiTheme="minorHAnsi" w:cstheme="minorHAnsi"/>
          <w:highlight w:val="yellow"/>
        </w:rPr>
        <w:t>: Atestado(s) ou certidão(</w:t>
      </w:r>
      <w:proofErr w:type="spellStart"/>
      <w:r w:rsidR="00FA73F8" w:rsidRPr="00D0497A">
        <w:rPr>
          <w:rFonts w:asciiTheme="minorHAnsi" w:hAnsiTheme="minorHAnsi" w:cstheme="minorHAnsi"/>
          <w:highlight w:val="yellow"/>
        </w:rPr>
        <w:t>ões</w:t>
      </w:r>
      <w:proofErr w:type="spellEnd"/>
      <w:r w:rsidR="00FA73F8" w:rsidRPr="00D0497A">
        <w:rPr>
          <w:rFonts w:asciiTheme="minorHAnsi" w:hAnsiTheme="minorHAnsi" w:cstheme="minorHAnsi"/>
          <w:highlight w:val="yellow"/>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41E8393D" w14:textId="70C46485" w:rsidR="00FA73F8" w:rsidRPr="00D0497A" w:rsidRDefault="00D0497A" w:rsidP="00D0497A">
      <w:pPr>
        <w:pStyle w:val="Corpodetexto"/>
        <w:widowControl w:val="0"/>
        <w:suppressAutoHyphens w:val="0"/>
        <w:spacing w:before="56"/>
        <w:ind w:firstLine="142"/>
        <w:rPr>
          <w:rFonts w:ascii="Calibri" w:hAnsi="Calibri" w:cs="Calibri"/>
          <w:b/>
          <w:bCs/>
          <w:highlight w:val="yellow"/>
        </w:rPr>
      </w:pPr>
      <w:r w:rsidRPr="00D0497A">
        <w:rPr>
          <w:rFonts w:ascii="Calibri" w:hAnsi="Calibri" w:cs="Calibri"/>
          <w:b/>
          <w:bCs/>
          <w:highlight w:val="yellow"/>
        </w:rPr>
        <w:t xml:space="preserve">8.5.1 </w:t>
      </w:r>
      <w:r w:rsidRPr="00D0497A">
        <w:rPr>
          <w:rFonts w:ascii="Calibri" w:hAnsi="Calibri" w:cs="Calibri"/>
          <w:bCs/>
          <w:highlight w:val="yellow"/>
        </w:rPr>
        <w:t xml:space="preserve">- </w:t>
      </w:r>
      <w:r w:rsidR="00FA73F8" w:rsidRPr="00D0497A">
        <w:rPr>
          <w:rFonts w:ascii="Calibri" w:hAnsi="Calibri" w:cs="Calibri"/>
          <w:bCs/>
          <w:highlight w:val="yellow"/>
        </w:rPr>
        <w:t xml:space="preserve">Prestação de serviço de sonorização, estrutura de palco e projeção de imagens, para o </w:t>
      </w:r>
      <w:r w:rsidR="00FA73F8" w:rsidRPr="00D0497A">
        <w:rPr>
          <w:rFonts w:ascii="Calibri" w:hAnsi="Calibri" w:cs="Calibri"/>
          <w:b/>
          <w:bCs/>
          <w:highlight w:val="yellow"/>
        </w:rPr>
        <w:t>Lote 01</w:t>
      </w:r>
      <w:r w:rsidR="00FA73F8" w:rsidRPr="00D0497A">
        <w:rPr>
          <w:rFonts w:ascii="Calibri" w:hAnsi="Calibri" w:cs="Calibri"/>
          <w:bCs/>
          <w:highlight w:val="yellow"/>
        </w:rPr>
        <w:t xml:space="preserve"> e </w:t>
      </w:r>
      <w:r w:rsidR="00FA73F8" w:rsidRPr="00D0497A">
        <w:rPr>
          <w:rFonts w:ascii="Calibri" w:hAnsi="Calibri" w:cs="Calibri"/>
          <w:b/>
          <w:bCs/>
          <w:highlight w:val="yellow"/>
        </w:rPr>
        <w:t>Lote 03</w:t>
      </w:r>
      <w:r w:rsidR="00FA73F8" w:rsidRPr="00D0497A">
        <w:rPr>
          <w:rFonts w:ascii="Calibri" w:hAnsi="Calibri" w:cs="Calibri"/>
          <w:bCs/>
          <w:highlight w:val="yellow"/>
        </w:rPr>
        <w:t>.</w:t>
      </w:r>
    </w:p>
    <w:p w14:paraId="04E8A85D" w14:textId="23A5D5B2" w:rsidR="00FA73F8" w:rsidRPr="00D0497A" w:rsidRDefault="00D0497A" w:rsidP="00D0497A">
      <w:pPr>
        <w:pStyle w:val="Corpodetexto"/>
        <w:widowControl w:val="0"/>
        <w:suppressAutoHyphens w:val="0"/>
        <w:spacing w:before="56"/>
        <w:ind w:firstLine="142"/>
        <w:rPr>
          <w:rFonts w:ascii="Calibri" w:hAnsi="Calibri" w:cs="Calibri"/>
          <w:b/>
          <w:bCs/>
          <w:highlight w:val="yellow"/>
        </w:rPr>
      </w:pPr>
      <w:r w:rsidRPr="00D0497A">
        <w:rPr>
          <w:rFonts w:ascii="Calibri" w:hAnsi="Calibri" w:cs="Calibri"/>
          <w:b/>
          <w:bCs/>
          <w:highlight w:val="yellow"/>
        </w:rPr>
        <w:t xml:space="preserve">8.5.2 </w:t>
      </w:r>
      <w:r w:rsidRPr="00D0497A">
        <w:rPr>
          <w:rFonts w:ascii="Calibri" w:hAnsi="Calibri" w:cs="Calibri"/>
          <w:bCs/>
          <w:highlight w:val="yellow"/>
        </w:rPr>
        <w:t xml:space="preserve">- </w:t>
      </w:r>
      <w:r w:rsidR="00FA73F8" w:rsidRPr="00D0497A">
        <w:rPr>
          <w:rFonts w:ascii="Calibri" w:hAnsi="Calibri" w:cs="Calibri"/>
          <w:bCs/>
          <w:highlight w:val="yellow"/>
        </w:rPr>
        <w:t xml:space="preserve">Prestação de serviço de serviço de decoração, limpeza e segurança para eventos, para o </w:t>
      </w:r>
      <w:r w:rsidR="00FA73F8" w:rsidRPr="00D0497A">
        <w:rPr>
          <w:rFonts w:ascii="Calibri" w:hAnsi="Calibri" w:cs="Calibri"/>
          <w:b/>
          <w:bCs/>
          <w:highlight w:val="yellow"/>
        </w:rPr>
        <w:t>Lote 02</w:t>
      </w:r>
      <w:r w:rsidR="00FA73F8" w:rsidRPr="00D0497A">
        <w:rPr>
          <w:rFonts w:ascii="Calibri" w:hAnsi="Calibri" w:cs="Calibri"/>
          <w:bCs/>
          <w:highlight w:val="yellow"/>
        </w:rPr>
        <w:t>.</w:t>
      </w:r>
    </w:p>
    <w:p w14:paraId="6C8FAB09" w14:textId="06EC8853" w:rsidR="00FA73F8" w:rsidRPr="00D0497A" w:rsidRDefault="00D0497A" w:rsidP="00D0497A">
      <w:pPr>
        <w:pStyle w:val="Corpodetexto"/>
        <w:widowControl w:val="0"/>
        <w:suppressAutoHyphens w:val="0"/>
        <w:spacing w:before="56"/>
        <w:ind w:firstLine="142"/>
        <w:rPr>
          <w:rFonts w:ascii="Calibri" w:hAnsi="Calibri" w:cs="Calibri"/>
          <w:b/>
          <w:bCs/>
        </w:rPr>
      </w:pPr>
      <w:r w:rsidRPr="00D0497A">
        <w:rPr>
          <w:rFonts w:ascii="Calibri" w:hAnsi="Calibri" w:cs="Calibri"/>
          <w:b/>
          <w:bCs/>
          <w:highlight w:val="yellow"/>
        </w:rPr>
        <w:t xml:space="preserve">8.5.3 - </w:t>
      </w:r>
      <w:r w:rsidR="00FA73F8" w:rsidRPr="00D0497A">
        <w:rPr>
          <w:rFonts w:ascii="Calibri" w:hAnsi="Calibri" w:cs="Calibri"/>
          <w:bCs/>
          <w:highlight w:val="yellow"/>
        </w:rPr>
        <w:t xml:space="preserve">Comprovação   de   inscrição   em   qualquer   seccional   da   Associação Brasileira de Empresas de Eventos – ABEOC, conforme Decreto Estadual nº 3452, de 31 de agosto de 2005, para o </w:t>
      </w:r>
      <w:r w:rsidR="00FA73F8" w:rsidRPr="00D0497A">
        <w:rPr>
          <w:rFonts w:ascii="Calibri" w:hAnsi="Calibri" w:cs="Calibri"/>
          <w:b/>
          <w:bCs/>
          <w:highlight w:val="yellow"/>
        </w:rPr>
        <w:t>Lote 03.</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285A49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D73BA2">
        <w:rPr>
          <w:rFonts w:ascii="Calibri" w:hAnsi="Calibri" w:cs="Calibri"/>
        </w:rPr>
        <w:t xml:space="preserve">o </w:t>
      </w:r>
      <w:r w:rsidR="00D84E0F" w:rsidRPr="00D73BA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73BA2" w:rsidRPr="00D73BA2">
            <w:rPr>
              <w:rFonts w:asciiTheme="minorHAnsi" w:hAnsiTheme="minorHAnsi" w:cstheme="minorHAnsi"/>
              <w:b/>
            </w:rPr>
            <w:t>por lote</w:t>
          </w:r>
        </w:sdtContent>
      </w:sdt>
      <w:r w:rsidR="00D84E0F" w:rsidRPr="00D73BA2">
        <w:rPr>
          <w:rFonts w:asciiTheme="minorHAnsi" w:hAnsiTheme="minorHAnsi" w:cstheme="minorHAnsi"/>
          <w:b/>
        </w:rPr>
        <w:t>,</w:t>
      </w:r>
      <w:r w:rsidR="00D84E0F" w:rsidRPr="00D73BA2">
        <w:rPr>
          <w:rFonts w:ascii="Calibri" w:hAnsi="Calibri" w:cs="Calibri"/>
        </w:rPr>
        <w:t xml:space="preserve"> </w:t>
      </w:r>
      <w:r w:rsidR="00733A11" w:rsidRPr="00D73BA2">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7514108"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D73BA2">
        <w:rPr>
          <w:rFonts w:ascii="Calibri" w:hAnsi="Calibri" w:cs="Calibri"/>
        </w:rPr>
        <w:t xml:space="preserve">realizada pelo </w:t>
      </w:r>
      <w:r w:rsidR="00D84E0F" w:rsidRPr="00D73BA2">
        <w:rPr>
          <w:rFonts w:asciiTheme="minorHAnsi" w:hAnsiTheme="minorHAnsi" w:cstheme="minorHAnsi"/>
          <w:b/>
          <w:bCs/>
        </w:rPr>
        <w:t>e-mail:</w:t>
      </w:r>
      <w:r w:rsidR="00D84E0F" w:rsidRPr="00D73BA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73BA2" w:rsidRPr="00D73BA2">
            <w:rPr>
              <w:rFonts w:asciiTheme="minorHAnsi" w:hAnsiTheme="minorHAnsi" w:cstheme="minorHAnsi"/>
            </w:rPr>
            <w:t>licita@udesc.br</w:t>
          </w:r>
        </w:sdtContent>
      </w:sdt>
      <w:r w:rsidRPr="00D73BA2">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xml:space="preserve">, sendo-lhe concedido o prazo de 03 (três) dias para a apresentação das razões do recurso, ficando os demais licitantes, desde logo, intimados </w:t>
      </w:r>
      <w:r w:rsidRPr="00FA48CA">
        <w:rPr>
          <w:rFonts w:ascii="Calibri" w:hAnsi="Calibri"/>
        </w:rPr>
        <w:lastRenderedPageBreak/>
        <w:t>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lastRenderedPageBreak/>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991F5F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D73BA2">
        <w:rPr>
          <w:rFonts w:ascii="Calibri" w:hAnsi="Calibri" w:cs="Calibri"/>
          <w:bCs/>
        </w:rPr>
        <w:t xml:space="preserve">UDESC </w:t>
      </w:r>
      <w:r w:rsidR="00D73BA2" w:rsidRPr="00D73BA2">
        <w:rPr>
          <w:rFonts w:ascii="Calibri" w:hAnsi="Calibri" w:cs="Calibri"/>
          <w:bCs/>
        </w:rPr>
        <w:t>00013098</w:t>
      </w:r>
      <w:r w:rsidR="008D28D0" w:rsidRPr="00D73BA2">
        <w:rPr>
          <w:rFonts w:ascii="Calibri" w:hAnsi="Calibri" w:cs="Calibri"/>
          <w:bCs/>
        </w:rPr>
        <w:t>/202</w:t>
      </w:r>
      <w:r w:rsidR="00D7191D" w:rsidRPr="00D73BA2">
        <w:rPr>
          <w:rFonts w:ascii="Calibri" w:hAnsi="Calibri" w:cs="Calibri"/>
          <w:bCs/>
        </w:rPr>
        <w:t>3</w:t>
      </w:r>
      <w:r w:rsidR="008D28D0" w:rsidRPr="00D73BA2">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67E29302" w:rsidR="003206AA" w:rsidRPr="00D84E0F" w:rsidRDefault="001D051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73BA2">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5-12T00:00:00Z">
            <w:dateFormat w:val="d' de 'MMMM' de 'yyyy"/>
            <w:lid w:val="pt-BR"/>
            <w:storeMappedDataAs w:val="dateTime"/>
            <w:calendar w:val="gregorian"/>
          </w:date>
        </w:sdtPr>
        <w:sdtEndPr/>
        <w:sdtContent>
          <w:r>
            <w:rPr>
              <w:rFonts w:asciiTheme="minorHAnsi" w:hAnsiTheme="minorHAnsi" w:cstheme="minorHAnsi"/>
              <w:b/>
            </w:rPr>
            <w:t>12 de maio de 2023</w:t>
          </w:r>
        </w:sdtContent>
      </w:sdt>
      <w:r w:rsidR="00D84E0F" w:rsidRPr="00D84E0F">
        <w:rPr>
          <w:rFonts w:asciiTheme="minorHAnsi" w:hAnsiTheme="minorHAnsi" w:cstheme="minorHAnsi"/>
          <w:b/>
        </w:rPr>
        <w:t>.</w:t>
      </w:r>
    </w:p>
    <w:p w14:paraId="697F04FE" w14:textId="6457E518" w:rsidR="003206AA" w:rsidRDefault="003206AA" w:rsidP="003206AA">
      <w:pPr>
        <w:jc w:val="center"/>
        <w:rPr>
          <w:rFonts w:ascii="Calibri" w:hAnsi="Calibri" w:cs="Calibri"/>
          <w:b/>
          <w:szCs w:val="18"/>
        </w:rPr>
      </w:pPr>
    </w:p>
    <w:p w14:paraId="1AFCA9C8" w14:textId="6A0A0BE3" w:rsidR="001D051A" w:rsidRDefault="001D051A" w:rsidP="003206AA">
      <w:pPr>
        <w:jc w:val="center"/>
        <w:rPr>
          <w:rFonts w:ascii="Calibri" w:hAnsi="Calibri" w:cs="Calibri"/>
          <w:b/>
          <w:szCs w:val="18"/>
        </w:rPr>
      </w:pPr>
    </w:p>
    <w:p w14:paraId="1E76E014" w14:textId="77777777" w:rsidR="001D051A" w:rsidRPr="00F17523" w:rsidRDefault="001D051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7D3BFD3"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D73BA2">
        <w:rPr>
          <w:rFonts w:ascii="Calibri" w:hAnsi="Calibri" w:cs="Calibri"/>
          <w:b/>
        </w:rPr>
        <w:t>0</w:t>
      </w:r>
      <w:r w:rsidR="00D73BA2" w:rsidRPr="00D73BA2">
        <w:rPr>
          <w:rFonts w:ascii="Calibri" w:hAnsi="Calibri" w:cs="Calibri"/>
          <w:b/>
        </w:rPr>
        <w:t>688</w:t>
      </w:r>
      <w:r w:rsidR="00F2392A" w:rsidRPr="00D73BA2">
        <w:rPr>
          <w:rFonts w:ascii="Calibri" w:hAnsi="Calibri" w:cs="Calibri"/>
          <w:b/>
        </w:rPr>
        <w:t>/20</w:t>
      </w:r>
      <w:r w:rsidR="00095A81" w:rsidRPr="00D73BA2">
        <w:rPr>
          <w:rFonts w:ascii="Calibri" w:hAnsi="Calibri" w:cs="Calibri"/>
          <w:b/>
        </w:rPr>
        <w:t>2</w:t>
      </w:r>
      <w:r w:rsidR="00D7191D" w:rsidRPr="00D73BA2">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EF835B1" w:rsidR="000D4AA0" w:rsidRDefault="000D4AA0" w:rsidP="00860792">
      <w:pPr>
        <w:jc w:val="center"/>
        <w:rPr>
          <w:rFonts w:ascii="Calibri" w:hAnsi="Calibri"/>
          <w:b/>
          <w:u w:val="single"/>
          <w:lang w:eastAsia="pt-BR"/>
        </w:rPr>
      </w:pPr>
    </w:p>
    <w:p w14:paraId="533CBC32" w14:textId="3F0EA17C" w:rsidR="00D73BA2" w:rsidRPr="00D73BA2" w:rsidRDefault="00D73BA2" w:rsidP="00D73BA2">
      <w:pPr>
        <w:pStyle w:val="PargrafodaLista"/>
        <w:numPr>
          <w:ilvl w:val="0"/>
          <w:numId w:val="34"/>
        </w:numPr>
        <w:spacing w:after="0" w:line="240" w:lineRule="auto"/>
        <w:jc w:val="both"/>
        <w:rPr>
          <w:rFonts w:asciiTheme="minorHAnsi" w:hAnsiTheme="minorHAnsi" w:cstheme="minorHAnsi"/>
          <w:b/>
          <w:bCs/>
          <w:sz w:val="24"/>
          <w:szCs w:val="24"/>
        </w:rPr>
      </w:pPr>
      <w:r w:rsidRPr="00D73BA2">
        <w:rPr>
          <w:rFonts w:asciiTheme="minorHAnsi" w:hAnsiTheme="minorHAnsi" w:cstheme="minorHAnsi"/>
          <w:b/>
          <w:bCs/>
          <w:sz w:val="24"/>
          <w:szCs w:val="24"/>
        </w:rPr>
        <w:t>OBJETO: Contratação de empresa especializada para prestação de sonorização, iluminação, palco, tenda, projeção de imagens</w:t>
      </w:r>
      <w:r w:rsidRPr="00D73BA2">
        <w:rPr>
          <w:rFonts w:asciiTheme="minorHAnsi" w:hAnsiTheme="minorHAnsi" w:cstheme="minorHAnsi"/>
          <w:b/>
          <w:bCs/>
          <w:iCs/>
          <w:sz w:val="24"/>
          <w:szCs w:val="24"/>
        </w:rPr>
        <w:t xml:space="preserve"> e serviços relacionados</w:t>
      </w:r>
      <w:r w:rsidRPr="00D73BA2">
        <w:rPr>
          <w:rFonts w:asciiTheme="minorHAnsi" w:hAnsiTheme="minorHAnsi" w:cstheme="minorHAnsi"/>
          <w:b/>
          <w:bCs/>
          <w:sz w:val="24"/>
          <w:szCs w:val="24"/>
        </w:rPr>
        <w:t xml:space="preserve"> para atender a demanda d</w:t>
      </w:r>
      <w:r w:rsidR="00FA73F8">
        <w:rPr>
          <w:rFonts w:asciiTheme="minorHAnsi" w:hAnsiTheme="minorHAnsi" w:cstheme="minorHAnsi"/>
          <w:b/>
          <w:bCs/>
          <w:sz w:val="24"/>
          <w:szCs w:val="24"/>
        </w:rPr>
        <w:t>e</w:t>
      </w:r>
      <w:r w:rsidRPr="00D73BA2">
        <w:rPr>
          <w:rFonts w:asciiTheme="minorHAnsi" w:hAnsiTheme="minorHAnsi" w:cstheme="minorHAnsi"/>
          <w:b/>
          <w:bCs/>
          <w:sz w:val="24"/>
          <w:szCs w:val="24"/>
        </w:rPr>
        <w:t xml:space="preserve"> eventos</w:t>
      </w:r>
      <w:r w:rsidR="00FA73F8">
        <w:rPr>
          <w:rFonts w:asciiTheme="minorHAnsi" w:hAnsiTheme="minorHAnsi" w:cstheme="minorHAnsi"/>
          <w:b/>
          <w:bCs/>
          <w:sz w:val="24"/>
          <w:szCs w:val="24"/>
        </w:rPr>
        <w:t xml:space="preserve"> da UDESC</w:t>
      </w:r>
      <w:r w:rsidRPr="00D73BA2">
        <w:rPr>
          <w:rFonts w:asciiTheme="minorHAnsi" w:hAnsiTheme="minorHAnsi" w:cstheme="minorHAnsi"/>
          <w:b/>
          <w:bCs/>
          <w:sz w:val="24"/>
          <w:szCs w:val="24"/>
        </w:rPr>
        <w:t xml:space="preserve">. </w:t>
      </w:r>
    </w:p>
    <w:p w14:paraId="5C0CAE1E" w14:textId="77777777" w:rsidR="00D73BA2" w:rsidRPr="00D73BA2" w:rsidRDefault="00D73BA2" w:rsidP="00D73BA2">
      <w:pPr>
        <w:pStyle w:val="PargrafodaLista"/>
        <w:spacing w:after="0" w:line="240" w:lineRule="auto"/>
        <w:ind w:left="360"/>
        <w:rPr>
          <w:rFonts w:asciiTheme="minorHAnsi" w:hAnsiTheme="minorHAnsi" w:cstheme="minorHAnsi"/>
          <w:b/>
          <w:bCs/>
          <w:sz w:val="24"/>
          <w:szCs w:val="24"/>
        </w:rPr>
      </w:pPr>
    </w:p>
    <w:p w14:paraId="79B6E5E5" w14:textId="6CDE0101" w:rsidR="00D73BA2" w:rsidRDefault="00D73BA2" w:rsidP="00FA73F8">
      <w:pPr>
        <w:pStyle w:val="PargrafodaLista"/>
        <w:numPr>
          <w:ilvl w:val="0"/>
          <w:numId w:val="34"/>
        </w:numPr>
        <w:spacing w:after="0" w:line="240" w:lineRule="auto"/>
        <w:rPr>
          <w:rFonts w:asciiTheme="minorHAnsi" w:hAnsiTheme="minorHAnsi" w:cstheme="minorHAnsi"/>
          <w:b/>
          <w:bCs/>
          <w:sz w:val="24"/>
          <w:szCs w:val="24"/>
        </w:rPr>
      </w:pPr>
      <w:r w:rsidRPr="00D73BA2">
        <w:rPr>
          <w:rFonts w:asciiTheme="minorHAnsi" w:hAnsiTheme="minorHAnsi" w:cstheme="minorHAnsi"/>
          <w:b/>
          <w:bCs/>
          <w:sz w:val="24"/>
          <w:szCs w:val="24"/>
        </w:rPr>
        <w:t>ESPECIFICAÇÕES E DESCRIÇÃO DOS EQUIPAMENTOS PARA LOCAÇÃO.</w:t>
      </w:r>
    </w:p>
    <w:p w14:paraId="1BD96E5D" w14:textId="77777777" w:rsidR="00FA73F8" w:rsidRPr="00FA73F8" w:rsidRDefault="00FA73F8" w:rsidP="00FA73F8">
      <w:pPr>
        <w:rPr>
          <w:rFonts w:asciiTheme="minorHAnsi" w:hAnsiTheme="minorHAnsi" w:cstheme="minorHAnsi"/>
          <w:b/>
          <w:bCs/>
        </w:rPr>
      </w:pPr>
    </w:p>
    <w:p w14:paraId="789E82FD" w14:textId="77777777" w:rsidR="00D73BA2" w:rsidRPr="00D73BA2" w:rsidRDefault="00D73BA2" w:rsidP="00D73BA2">
      <w:pPr>
        <w:pStyle w:val="PargrafodaLista"/>
        <w:rPr>
          <w:rFonts w:asciiTheme="minorHAnsi" w:hAnsiTheme="minorHAnsi" w:cstheme="minorHAnsi"/>
          <w:b/>
          <w:bCs/>
          <w:sz w:val="24"/>
          <w:szCs w:val="24"/>
          <w:u w:val="single"/>
        </w:rPr>
      </w:pPr>
      <w:r w:rsidRPr="00D73BA2">
        <w:rPr>
          <w:rFonts w:asciiTheme="minorHAnsi" w:hAnsiTheme="minorHAnsi" w:cstheme="minorHAnsi"/>
          <w:b/>
          <w:bCs/>
          <w:sz w:val="24"/>
          <w:szCs w:val="24"/>
          <w:u w:val="single"/>
        </w:rPr>
        <w:t>LOTE 01</w:t>
      </w:r>
    </w:p>
    <w:p w14:paraId="74142D67" w14:textId="77777777" w:rsidR="00D73BA2" w:rsidRPr="00D73BA2" w:rsidRDefault="00D73BA2" w:rsidP="00D73BA2">
      <w:pPr>
        <w:pStyle w:val="PargrafodaLista"/>
        <w:rPr>
          <w:rFonts w:asciiTheme="minorHAnsi" w:hAnsiTheme="minorHAnsi" w:cstheme="minorHAnsi"/>
          <w:b/>
          <w:bCs/>
          <w:sz w:val="24"/>
          <w:szCs w:val="24"/>
          <w:u w:val="single"/>
        </w:rPr>
      </w:pPr>
    </w:p>
    <w:p w14:paraId="451EAE3F" w14:textId="77777777" w:rsidR="00D73BA2" w:rsidRPr="00D73BA2"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D73BA2">
        <w:rPr>
          <w:rFonts w:asciiTheme="minorHAnsi" w:hAnsiTheme="minorHAnsi" w:cstheme="minorHAnsi"/>
          <w:b/>
          <w:bCs/>
          <w:sz w:val="24"/>
          <w:szCs w:val="24"/>
        </w:rPr>
        <w:t>ITEM 1 - LOCAÇÃO DE SOM PARA ABERTURA DE EVENTOS E SOLENIDADES:</w:t>
      </w:r>
    </w:p>
    <w:p w14:paraId="450F7B08"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04 caixas de tripé tipo </w:t>
      </w:r>
      <w:proofErr w:type="spellStart"/>
      <w:r w:rsidRPr="00D73BA2">
        <w:rPr>
          <w:rFonts w:asciiTheme="minorHAnsi" w:hAnsiTheme="minorHAnsi" w:cstheme="minorHAnsi"/>
          <w:bCs/>
          <w:sz w:val="24"/>
          <w:szCs w:val="24"/>
        </w:rPr>
        <w:t>fly</w:t>
      </w:r>
      <w:proofErr w:type="spellEnd"/>
      <w:r w:rsidRPr="00D73BA2">
        <w:rPr>
          <w:rFonts w:asciiTheme="minorHAnsi" w:hAnsiTheme="minorHAnsi" w:cstheme="minorHAnsi"/>
          <w:bCs/>
          <w:sz w:val="24"/>
          <w:szCs w:val="24"/>
        </w:rPr>
        <w:t>;</w:t>
      </w:r>
    </w:p>
    <w:p w14:paraId="7DEFBB11"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04 tripés para suporte das caixas </w:t>
      </w:r>
      <w:proofErr w:type="spellStart"/>
      <w:r w:rsidRPr="00D73BA2">
        <w:rPr>
          <w:rFonts w:asciiTheme="minorHAnsi" w:hAnsiTheme="minorHAnsi" w:cstheme="minorHAnsi"/>
          <w:bCs/>
          <w:sz w:val="24"/>
          <w:szCs w:val="24"/>
        </w:rPr>
        <w:t>fly</w:t>
      </w:r>
      <w:proofErr w:type="spellEnd"/>
      <w:r w:rsidRPr="00D73BA2">
        <w:rPr>
          <w:rFonts w:asciiTheme="minorHAnsi" w:hAnsiTheme="minorHAnsi" w:cstheme="minorHAnsi"/>
          <w:bCs/>
          <w:sz w:val="24"/>
          <w:szCs w:val="24"/>
        </w:rPr>
        <w:t>;</w:t>
      </w:r>
    </w:p>
    <w:p w14:paraId="70E88138"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02 amplificadores de 1000 watts para as caixas tripé tipo </w:t>
      </w:r>
      <w:proofErr w:type="spellStart"/>
      <w:r w:rsidRPr="00D73BA2">
        <w:rPr>
          <w:rFonts w:asciiTheme="minorHAnsi" w:hAnsiTheme="minorHAnsi" w:cstheme="minorHAnsi"/>
          <w:bCs/>
          <w:sz w:val="24"/>
          <w:szCs w:val="24"/>
        </w:rPr>
        <w:t>fly</w:t>
      </w:r>
      <w:proofErr w:type="spellEnd"/>
      <w:r w:rsidRPr="00D73BA2">
        <w:rPr>
          <w:rFonts w:asciiTheme="minorHAnsi" w:hAnsiTheme="minorHAnsi" w:cstheme="minorHAnsi"/>
          <w:bCs/>
          <w:sz w:val="24"/>
          <w:szCs w:val="24"/>
        </w:rPr>
        <w:t>;</w:t>
      </w:r>
    </w:p>
    <w:p w14:paraId="22B23FE6"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04 monitores de boa qualidade (SM 400, SM 222 ou EV); </w:t>
      </w:r>
    </w:p>
    <w:p w14:paraId="2B4A2C74"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w:t>
      </w:r>
      <w:proofErr w:type="gramStart"/>
      <w:r w:rsidRPr="00D73BA2">
        <w:rPr>
          <w:rFonts w:asciiTheme="minorHAnsi" w:hAnsiTheme="minorHAnsi" w:cstheme="minorHAnsi"/>
          <w:bCs/>
          <w:sz w:val="24"/>
          <w:szCs w:val="24"/>
        </w:rPr>
        <w:t>02 amplificador</w:t>
      </w:r>
      <w:proofErr w:type="gramEnd"/>
      <w:r w:rsidRPr="00D73BA2">
        <w:rPr>
          <w:rFonts w:asciiTheme="minorHAnsi" w:hAnsiTheme="minorHAnsi" w:cstheme="minorHAnsi"/>
          <w:bCs/>
          <w:sz w:val="24"/>
          <w:szCs w:val="24"/>
        </w:rPr>
        <w:t xml:space="preserve"> de 1000 watts para os monitores;</w:t>
      </w:r>
    </w:p>
    <w:p w14:paraId="57982612"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01 mesa de som digital com no mínimo 16 canais para o sistema (YAMAHA ou similar); </w:t>
      </w:r>
    </w:p>
    <w:p w14:paraId="02F968C5"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Rack de processadores para monitor com:</w:t>
      </w:r>
    </w:p>
    <w:p w14:paraId="3534F415"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04 equalizadores gráficos estéreos 1/3 oitava (KLARK, BSS, ASHLY);</w:t>
      </w:r>
    </w:p>
    <w:p w14:paraId="4B848B0B"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02 CD players;</w:t>
      </w:r>
    </w:p>
    <w:p w14:paraId="36D7056E"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02 CDJ com entrada USB (PIONNER ou similar);</w:t>
      </w:r>
    </w:p>
    <w:p w14:paraId="71F81E08"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01 MIXER de três canais para DJ com entrada USB;</w:t>
      </w:r>
    </w:p>
    <w:p w14:paraId="56A50746"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10 cabos tipo XLR com 10m cada;</w:t>
      </w:r>
    </w:p>
    <w:p w14:paraId="1414F7B4"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02 </w:t>
      </w:r>
      <w:proofErr w:type="spellStart"/>
      <w:r w:rsidRPr="00D73BA2">
        <w:rPr>
          <w:rFonts w:asciiTheme="minorHAnsi" w:hAnsiTheme="minorHAnsi" w:cstheme="minorHAnsi"/>
          <w:bCs/>
          <w:sz w:val="24"/>
          <w:szCs w:val="24"/>
        </w:rPr>
        <w:t>direct</w:t>
      </w:r>
      <w:proofErr w:type="spellEnd"/>
      <w:r w:rsidRPr="00D73BA2">
        <w:rPr>
          <w:rFonts w:asciiTheme="minorHAnsi" w:hAnsiTheme="minorHAnsi" w:cstheme="minorHAnsi"/>
          <w:bCs/>
          <w:sz w:val="24"/>
          <w:szCs w:val="24"/>
        </w:rPr>
        <w:t xml:space="preserve"> box;</w:t>
      </w:r>
    </w:p>
    <w:p w14:paraId="036F5DC1"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04 microfones </w:t>
      </w:r>
      <w:proofErr w:type="spellStart"/>
      <w:r w:rsidRPr="00D73BA2">
        <w:rPr>
          <w:rFonts w:asciiTheme="minorHAnsi" w:hAnsiTheme="minorHAnsi" w:cstheme="minorHAnsi"/>
          <w:bCs/>
          <w:sz w:val="24"/>
          <w:szCs w:val="24"/>
        </w:rPr>
        <w:t>Shure</w:t>
      </w:r>
      <w:proofErr w:type="spellEnd"/>
      <w:r w:rsidRPr="00D73BA2">
        <w:rPr>
          <w:rFonts w:asciiTheme="minorHAnsi" w:hAnsiTheme="minorHAnsi" w:cstheme="minorHAnsi"/>
          <w:bCs/>
          <w:sz w:val="24"/>
          <w:szCs w:val="24"/>
        </w:rPr>
        <w:t xml:space="preserve"> modelo Beta 58 ou SM 58 com fio para vozes;</w:t>
      </w:r>
    </w:p>
    <w:p w14:paraId="626C72C7"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04 pedestais RMV para microfone;</w:t>
      </w:r>
    </w:p>
    <w:p w14:paraId="757C28F0"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Fiação e acessórios em geral necessários para as ligações.</w:t>
      </w:r>
    </w:p>
    <w:p w14:paraId="373B6790" w14:textId="78969686" w:rsid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Um técnico responsável por toda a montagem, desmontagem e operacionalização. </w:t>
      </w:r>
    </w:p>
    <w:p w14:paraId="441997E7" w14:textId="77777777" w:rsidR="00FA73F8" w:rsidRPr="00FA73F8" w:rsidRDefault="00FA73F8" w:rsidP="00FA73F8">
      <w:pPr>
        <w:rPr>
          <w:rFonts w:asciiTheme="minorHAnsi" w:hAnsiTheme="minorHAnsi" w:cstheme="minorHAnsi"/>
          <w:bCs/>
        </w:rPr>
      </w:pPr>
    </w:p>
    <w:p w14:paraId="7D00DA32" w14:textId="77777777" w:rsidR="00D73BA2" w:rsidRPr="00D73BA2"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D73BA2">
        <w:rPr>
          <w:rFonts w:asciiTheme="minorHAnsi" w:hAnsiTheme="minorHAnsi" w:cstheme="minorHAnsi"/>
          <w:b/>
          <w:bCs/>
          <w:sz w:val="24"/>
          <w:szCs w:val="24"/>
        </w:rPr>
        <w:t>ITEM 2 - LOCAÇÃO DE ESTRUTURA DE FIXAÇÃO DE LUZ E SOM:</w:t>
      </w:r>
    </w:p>
    <w:p w14:paraId="24BFBD08"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120 metros de estrutura em alumínio Q30;</w:t>
      </w:r>
    </w:p>
    <w:p w14:paraId="6AC3A1F6"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06 </w:t>
      </w:r>
      <w:proofErr w:type="spellStart"/>
      <w:r w:rsidRPr="00D73BA2">
        <w:rPr>
          <w:rFonts w:asciiTheme="minorHAnsi" w:hAnsiTheme="minorHAnsi" w:cstheme="minorHAnsi"/>
          <w:bCs/>
          <w:sz w:val="24"/>
          <w:szCs w:val="24"/>
        </w:rPr>
        <w:t>sleeves</w:t>
      </w:r>
      <w:proofErr w:type="spellEnd"/>
      <w:r w:rsidRPr="00D73BA2">
        <w:rPr>
          <w:rFonts w:asciiTheme="minorHAnsi" w:hAnsiTheme="minorHAnsi" w:cstheme="minorHAnsi"/>
          <w:bCs/>
          <w:sz w:val="24"/>
          <w:szCs w:val="24"/>
        </w:rPr>
        <w:t xml:space="preserve"> com 4 lados;</w:t>
      </w:r>
    </w:p>
    <w:p w14:paraId="6E295433"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06 bases;</w:t>
      </w:r>
    </w:p>
    <w:p w14:paraId="42900FB4"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06 paus de carga;</w:t>
      </w:r>
    </w:p>
    <w:p w14:paraId="2BB74AE0" w14:textId="043478B5" w:rsid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08 talhas para 1 tonelada;    </w:t>
      </w:r>
    </w:p>
    <w:p w14:paraId="6C075772" w14:textId="77777777" w:rsidR="00FA73F8" w:rsidRPr="00D73BA2" w:rsidRDefault="00FA73F8" w:rsidP="00FA73F8">
      <w:pPr>
        <w:pStyle w:val="PargrafodaLista"/>
        <w:spacing w:after="0" w:line="240" w:lineRule="auto"/>
        <w:ind w:left="716"/>
        <w:rPr>
          <w:rFonts w:asciiTheme="minorHAnsi" w:hAnsiTheme="minorHAnsi" w:cstheme="minorHAnsi"/>
          <w:bCs/>
          <w:sz w:val="24"/>
          <w:szCs w:val="24"/>
        </w:rPr>
      </w:pPr>
    </w:p>
    <w:p w14:paraId="31C04F17" w14:textId="77777777" w:rsidR="00D73BA2" w:rsidRPr="00D73BA2"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D73BA2">
        <w:rPr>
          <w:rFonts w:asciiTheme="minorHAnsi" w:hAnsiTheme="minorHAnsi" w:cstheme="minorHAnsi"/>
          <w:b/>
          <w:bCs/>
          <w:sz w:val="24"/>
          <w:szCs w:val="24"/>
        </w:rPr>
        <w:t>ITEM 3 - LOCAÇÃO DE EQUIPAMENTO DE ILUMINAÇÃO:</w:t>
      </w:r>
    </w:p>
    <w:p w14:paraId="39A6E56B"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16 refletores com lâmpada par 64 de 1000 watts foco 2;</w:t>
      </w:r>
    </w:p>
    <w:p w14:paraId="52BC1F53"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12 refletores com lâmpada PAR 64 de 1000 watts foco 5;</w:t>
      </w:r>
    </w:p>
    <w:p w14:paraId="160A8ABF"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01 mesa de iluminação de 48 canais DMX;</w:t>
      </w:r>
    </w:p>
    <w:p w14:paraId="2D7981D4"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01 mesa de iluminação digital (AVOLIGHT ou PILOT 2000);</w:t>
      </w:r>
    </w:p>
    <w:p w14:paraId="29765D96"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01 Amplificador de sinal DMX;</w:t>
      </w:r>
    </w:p>
    <w:p w14:paraId="3CF1067B"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t xml:space="preserve"> </w:t>
      </w:r>
      <w:proofErr w:type="spellStart"/>
      <w:r w:rsidRPr="00D73BA2">
        <w:rPr>
          <w:rFonts w:asciiTheme="minorHAnsi" w:hAnsiTheme="minorHAnsi" w:cstheme="minorHAnsi"/>
          <w:bCs/>
          <w:sz w:val="24"/>
          <w:szCs w:val="24"/>
        </w:rPr>
        <w:t>Rackes</w:t>
      </w:r>
      <w:proofErr w:type="spellEnd"/>
      <w:r w:rsidRPr="00D73BA2">
        <w:rPr>
          <w:rFonts w:asciiTheme="minorHAnsi" w:hAnsiTheme="minorHAnsi" w:cstheme="minorHAnsi"/>
          <w:bCs/>
          <w:sz w:val="24"/>
          <w:szCs w:val="24"/>
        </w:rPr>
        <w:t xml:space="preserve"> de potência apropriados;</w:t>
      </w:r>
    </w:p>
    <w:p w14:paraId="05925F00"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lang w:val="en-US"/>
        </w:rPr>
      </w:pPr>
      <w:r w:rsidRPr="00D73BA2">
        <w:rPr>
          <w:rFonts w:asciiTheme="minorHAnsi" w:hAnsiTheme="minorHAnsi" w:cstheme="minorHAnsi"/>
          <w:bCs/>
          <w:sz w:val="24"/>
          <w:szCs w:val="24"/>
          <w:lang w:val="en-US"/>
        </w:rPr>
        <w:t xml:space="preserve"> 12 </w:t>
      </w:r>
      <w:proofErr w:type="spellStart"/>
      <w:r w:rsidRPr="00D73BA2">
        <w:rPr>
          <w:rFonts w:asciiTheme="minorHAnsi" w:hAnsiTheme="minorHAnsi" w:cstheme="minorHAnsi"/>
          <w:bCs/>
          <w:sz w:val="24"/>
          <w:szCs w:val="24"/>
          <w:lang w:val="en-US"/>
        </w:rPr>
        <w:t>muving</w:t>
      </w:r>
      <w:proofErr w:type="spellEnd"/>
      <w:r w:rsidRPr="00D73BA2">
        <w:rPr>
          <w:rFonts w:asciiTheme="minorHAnsi" w:hAnsiTheme="minorHAnsi" w:cstheme="minorHAnsi"/>
          <w:bCs/>
          <w:sz w:val="24"/>
          <w:szCs w:val="24"/>
          <w:lang w:val="en-US"/>
        </w:rPr>
        <w:t xml:space="preserve"> </w:t>
      </w:r>
      <w:proofErr w:type="spellStart"/>
      <w:r w:rsidRPr="00D73BA2">
        <w:rPr>
          <w:rFonts w:asciiTheme="minorHAnsi" w:hAnsiTheme="minorHAnsi" w:cstheme="minorHAnsi"/>
          <w:bCs/>
          <w:sz w:val="24"/>
          <w:szCs w:val="24"/>
          <w:lang w:val="en-US"/>
        </w:rPr>
        <w:t>hed</w:t>
      </w:r>
      <w:proofErr w:type="spellEnd"/>
      <w:r w:rsidRPr="00D73BA2">
        <w:rPr>
          <w:rFonts w:asciiTheme="minorHAnsi" w:hAnsiTheme="minorHAnsi" w:cstheme="minorHAnsi"/>
          <w:bCs/>
          <w:sz w:val="24"/>
          <w:szCs w:val="24"/>
          <w:lang w:val="en-US"/>
        </w:rPr>
        <w:t xml:space="preserve"> (GIOTO 400, PROFILE 575, BEAM 200);</w:t>
      </w:r>
    </w:p>
    <w:p w14:paraId="5B532CF5"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lang w:val="en-US"/>
        </w:rPr>
        <w:t xml:space="preserve"> </w:t>
      </w:r>
      <w:r w:rsidRPr="00D73BA2">
        <w:rPr>
          <w:rFonts w:asciiTheme="minorHAnsi" w:hAnsiTheme="minorHAnsi" w:cstheme="minorHAnsi"/>
          <w:bCs/>
          <w:sz w:val="24"/>
          <w:szCs w:val="24"/>
        </w:rPr>
        <w:t xml:space="preserve">06 Mini </w:t>
      </w:r>
      <w:proofErr w:type="spellStart"/>
      <w:r w:rsidRPr="00D73BA2">
        <w:rPr>
          <w:rFonts w:asciiTheme="minorHAnsi" w:hAnsiTheme="minorHAnsi" w:cstheme="minorHAnsi"/>
          <w:bCs/>
          <w:sz w:val="24"/>
          <w:szCs w:val="24"/>
        </w:rPr>
        <w:t>Bruts</w:t>
      </w:r>
      <w:proofErr w:type="spellEnd"/>
      <w:r w:rsidRPr="00D73BA2">
        <w:rPr>
          <w:rFonts w:asciiTheme="minorHAnsi" w:hAnsiTheme="minorHAnsi" w:cstheme="minorHAnsi"/>
          <w:bCs/>
          <w:sz w:val="24"/>
          <w:szCs w:val="24"/>
        </w:rPr>
        <w:t xml:space="preserve"> (06 Lâmpadas cada) </w:t>
      </w:r>
    </w:p>
    <w:p w14:paraId="20F0A86B" w14:textId="77777777" w:rsidR="00D73BA2" w:rsidRP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D73BA2">
        <w:rPr>
          <w:rFonts w:asciiTheme="minorHAnsi" w:hAnsiTheme="minorHAnsi" w:cstheme="minorHAnsi"/>
          <w:bCs/>
          <w:sz w:val="24"/>
          <w:szCs w:val="24"/>
        </w:rPr>
        <w:lastRenderedPageBreak/>
        <w:t xml:space="preserve"> 08 Elipsoidais ETC 25° 50°;</w:t>
      </w:r>
    </w:p>
    <w:p w14:paraId="4B79DC8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24 Set </w:t>
      </w:r>
      <w:proofErr w:type="spellStart"/>
      <w:r w:rsidRPr="00FA73F8">
        <w:rPr>
          <w:rFonts w:asciiTheme="minorHAnsi" w:hAnsiTheme="minorHAnsi" w:cstheme="minorHAnsi"/>
          <w:bCs/>
          <w:sz w:val="24"/>
          <w:szCs w:val="24"/>
        </w:rPr>
        <w:t>Lights</w:t>
      </w:r>
      <w:proofErr w:type="spellEnd"/>
      <w:r w:rsidRPr="00FA73F8">
        <w:rPr>
          <w:rFonts w:asciiTheme="minorHAnsi" w:hAnsiTheme="minorHAnsi" w:cstheme="minorHAnsi"/>
          <w:bCs/>
          <w:sz w:val="24"/>
          <w:szCs w:val="24"/>
        </w:rPr>
        <w:t xml:space="preserve"> 1000W (Cenário)</w:t>
      </w:r>
    </w:p>
    <w:p w14:paraId="1D0ED23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máquinas de fumaça DMX;</w:t>
      </w:r>
    </w:p>
    <w:p w14:paraId="5CA4066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necessários para as conexões; </w:t>
      </w:r>
    </w:p>
    <w:p w14:paraId="1B97CAD6" w14:textId="70B2AA3F" w:rsid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Um técnico responsável por toda a montagem, desmontagem e operacionalização. </w:t>
      </w:r>
    </w:p>
    <w:p w14:paraId="113A1A37" w14:textId="77777777" w:rsidR="00FA73F8" w:rsidRPr="00FA73F8" w:rsidRDefault="00FA73F8" w:rsidP="00FA73F8">
      <w:pPr>
        <w:rPr>
          <w:rFonts w:asciiTheme="minorHAnsi" w:hAnsiTheme="minorHAnsi" w:cstheme="minorHAnsi"/>
          <w:bCs/>
        </w:rPr>
      </w:pPr>
    </w:p>
    <w:p w14:paraId="294D268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4 - LOCAÇÃO DE SOM PARA RADIO PARQUE:</w:t>
      </w:r>
    </w:p>
    <w:p w14:paraId="0FCC822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Até 25 caixas de tripé tipo </w:t>
      </w:r>
      <w:proofErr w:type="spellStart"/>
      <w:r w:rsidRPr="00FA73F8">
        <w:rPr>
          <w:rFonts w:asciiTheme="minorHAnsi" w:hAnsiTheme="minorHAnsi" w:cstheme="minorHAnsi"/>
          <w:bCs/>
          <w:sz w:val="24"/>
          <w:szCs w:val="24"/>
        </w:rPr>
        <w:t>fly</w:t>
      </w:r>
      <w:proofErr w:type="spellEnd"/>
      <w:r w:rsidRPr="00FA73F8">
        <w:rPr>
          <w:rFonts w:asciiTheme="minorHAnsi" w:hAnsiTheme="minorHAnsi" w:cstheme="minorHAnsi"/>
          <w:bCs/>
          <w:sz w:val="24"/>
          <w:szCs w:val="24"/>
        </w:rPr>
        <w:t xml:space="preserve"> amplificadas;</w:t>
      </w:r>
    </w:p>
    <w:p w14:paraId="33AAF6D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Até 25 adaptadores para fixação das caixas no chão ou aéreas (tripés, postes, colunas etc.)</w:t>
      </w:r>
    </w:p>
    <w:p w14:paraId="40CBEDD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Sistema de transmissão com fio ou wireless para 15 pontos com capacidade de cobrir uma área de até 5 mil metros quadrados;</w:t>
      </w:r>
    </w:p>
    <w:p w14:paraId="6A71491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monitores de boa qualidade (SM 400, SM 222 ou EV); </w:t>
      </w:r>
    </w:p>
    <w:p w14:paraId="170E09B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w:t>
      </w:r>
      <w:proofErr w:type="gramStart"/>
      <w:r w:rsidRPr="00FA73F8">
        <w:rPr>
          <w:rFonts w:asciiTheme="minorHAnsi" w:hAnsiTheme="minorHAnsi" w:cstheme="minorHAnsi"/>
          <w:bCs/>
          <w:sz w:val="24"/>
          <w:szCs w:val="24"/>
        </w:rPr>
        <w:t>03 amplificador</w:t>
      </w:r>
      <w:proofErr w:type="gramEnd"/>
      <w:r w:rsidRPr="00FA73F8">
        <w:rPr>
          <w:rFonts w:asciiTheme="minorHAnsi" w:hAnsiTheme="minorHAnsi" w:cstheme="minorHAnsi"/>
          <w:bCs/>
          <w:sz w:val="24"/>
          <w:szCs w:val="24"/>
        </w:rPr>
        <w:t xml:space="preserve"> de 1000 watts para os monitores;</w:t>
      </w:r>
    </w:p>
    <w:p w14:paraId="10969B5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mesa de som digital com no mínimo 16 canais para o sistema (YAMAHA ou similar); </w:t>
      </w:r>
    </w:p>
    <w:p w14:paraId="7CD198B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computador para reprodução de </w:t>
      </w:r>
      <w:proofErr w:type="spellStart"/>
      <w:r w:rsidRPr="00FA73F8">
        <w:rPr>
          <w:rFonts w:asciiTheme="minorHAnsi" w:hAnsiTheme="minorHAnsi" w:cstheme="minorHAnsi"/>
          <w:bCs/>
          <w:sz w:val="24"/>
          <w:szCs w:val="24"/>
        </w:rPr>
        <w:t>audio</w:t>
      </w:r>
      <w:proofErr w:type="spellEnd"/>
      <w:r w:rsidRPr="00FA73F8">
        <w:rPr>
          <w:rFonts w:asciiTheme="minorHAnsi" w:hAnsiTheme="minorHAnsi" w:cstheme="minorHAnsi"/>
          <w:bCs/>
          <w:sz w:val="24"/>
          <w:szCs w:val="24"/>
        </w:rPr>
        <w:t>;</w:t>
      </w:r>
    </w:p>
    <w:p w14:paraId="0FDB9A7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Rack de processadores para monitor com:</w:t>
      </w:r>
    </w:p>
    <w:p w14:paraId="76C18AE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equalizadores gráficos estéreos 1/3 oitava (KLARK, BSS, ASHLY);</w:t>
      </w:r>
    </w:p>
    <w:p w14:paraId="79FA277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CD players;</w:t>
      </w:r>
    </w:p>
    <w:p w14:paraId="0CC9DE8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CDJ com entrada USB (PIONNER ou similar);</w:t>
      </w:r>
    </w:p>
    <w:p w14:paraId="376A74C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MIXER de três canais para DJ com entrada USB;</w:t>
      </w:r>
    </w:p>
    <w:p w14:paraId="0A0DBAD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10 cabos tipo XLR com 10m cada;</w:t>
      </w:r>
    </w:p>
    <w:p w14:paraId="4BC4F8A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w:t>
      </w:r>
    </w:p>
    <w:p w14:paraId="5E843439"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microfones </w:t>
      </w:r>
      <w:proofErr w:type="spellStart"/>
      <w:r w:rsidRPr="00FA73F8">
        <w:rPr>
          <w:rFonts w:asciiTheme="minorHAnsi" w:hAnsiTheme="minorHAnsi" w:cstheme="minorHAnsi"/>
          <w:bCs/>
          <w:sz w:val="24"/>
          <w:szCs w:val="24"/>
        </w:rPr>
        <w:t>Shure</w:t>
      </w:r>
      <w:proofErr w:type="spellEnd"/>
      <w:r w:rsidRPr="00FA73F8">
        <w:rPr>
          <w:rFonts w:asciiTheme="minorHAnsi" w:hAnsiTheme="minorHAnsi" w:cstheme="minorHAnsi"/>
          <w:bCs/>
          <w:sz w:val="24"/>
          <w:szCs w:val="24"/>
        </w:rPr>
        <w:t xml:space="preserve"> modelo Beta 58 ou SM 58 com fio para vozes;</w:t>
      </w:r>
    </w:p>
    <w:p w14:paraId="10D45DD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pedestais RMV para microfone;</w:t>
      </w:r>
    </w:p>
    <w:p w14:paraId="3E204FC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em geral necessários para as ligações.</w:t>
      </w:r>
    </w:p>
    <w:p w14:paraId="78A257BE" w14:textId="33132544" w:rsid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Um técnico responsável por toda a montagem, desmontagem e operacionalização. </w:t>
      </w:r>
    </w:p>
    <w:p w14:paraId="00897780" w14:textId="77777777" w:rsidR="00FA73F8" w:rsidRPr="00FA73F8" w:rsidRDefault="00FA73F8" w:rsidP="00FA73F8">
      <w:pPr>
        <w:rPr>
          <w:rFonts w:asciiTheme="minorHAnsi" w:hAnsiTheme="minorHAnsi" w:cstheme="minorHAnsi"/>
          <w:bCs/>
        </w:rPr>
      </w:pPr>
    </w:p>
    <w:p w14:paraId="070CFFED"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5 - LOCAÇÃO DE SOM BÁSICO PARA APRESENTAÇÕES MUSICAIS:</w:t>
      </w:r>
    </w:p>
    <w:p w14:paraId="18C2C9C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caixas de grave para PA com 1 falantes de 18” cada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EAW, EV, JBL);</w:t>
      </w:r>
    </w:p>
    <w:p w14:paraId="03C4280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caixas LINE ARRAY duas vias para PA com 1 falantes de 10” + corneta de agudos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EAW, EV, JBL);</w:t>
      </w:r>
    </w:p>
    <w:p w14:paraId="174109C9"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7400 watts para graves (CROWN, LAB GRUPPEN, KANGOO ou similar);</w:t>
      </w:r>
    </w:p>
    <w:p w14:paraId="35212B0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3600 watts para médios (CROWN, LAB GRUPPEN, KANGOO ou similar);</w:t>
      </w:r>
    </w:p>
    <w:p w14:paraId="547D730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1000 watts para agudos (CROWN, LAB GRUPPEN, KANGOO ou similar);</w:t>
      </w:r>
    </w:p>
    <w:p w14:paraId="6BB3B80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monitores de boa qualidade (SM 400, SM 222 ou EV);</w:t>
      </w:r>
    </w:p>
    <w:p w14:paraId="68A8AE0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03 amplificadores de 1600 watts para os monitores (CROWN, LAB GRUPPEN, KANGOO ou similar);</w:t>
      </w:r>
    </w:p>
    <w:p w14:paraId="2A2829C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lang w:val="en-US"/>
        </w:rPr>
      </w:pPr>
      <w:r w:rsidRPr="00FA73F8">
        <w:rPr>
          <w:rFonts w:asciiTheme="minorHAnsi" w:hAnsiTheme="minorHAnsi" w:cstheme="minorHAnsi"/>
          <w:bCs/>
          <w:sz w:val="24"/>
          <w:szCs w:val="24"/>
        </w:rPr>
        <w:t xml:space="preserve"> </w:t>
      </w:r>
      <w:r w:rsidRPr="00FA73F8">
        <w:rPr>
          <w:rFonts w:asciiTheme="minorHAnsi" w:hAnsiTheme="minorHAnsi" w:cstheme="minorHAnsi"/>
          <w:bCs/>
          <w:sz w:val="24"/>
          <w:szCs w:val="24"/>
          <w:lang w:val="en-US"/>
        </w:rPr>
        <w:t xml:space="preserve">01 monitor </w:t>
      </w:r>
      <w:proofErr w:type="spellStart"/>
      <w:r w:rsidRPr="00FA73F8">
        <w:rPr>
          <w:rFonts w:asciiTheme="minorHAnsi" w:hAnsiTheme="minorHAnsi" w:cstheme="minorHAnsi"/>
          <w:bCs/>
          <w:sz w:val="24"/>
          <w:szCs w:val="24"/>
          <w:lang w:val="en-US"/>
        </w:rPr>
        <w:t>tipo</w:t>
      </w:r>
      <w:proofErr w:type="spellEnd"/>
      <w:r w:rsidRPr="00FA73F8">
        <w:rPr>
          <w:rFonts w:asciiTheme="minorHAnsi" w:hAnsiTheme="minorHAnsi" w:cstheme="minorHAnsi"/>
          <w:bCs/>
          <w:sz w:val="24"/>
          <w:szCs w:val="24"/>
          <w:lang w:val="en-US"/>
        </w:rPr>
        <w:t xml:space="preserve"> SIDE FIELD para a </w:t>
      </w:r>
      <w:proofErr w:type="spellStart"/>
      <w:r w:rsidRPr="00FA73F8">
        <w:rPr>
          <w:rFonts w:asciiTheme="minorHAnsi" w:hAnsiTheme="minorHAnsi" w:cstheme="minorHAnsi"/>
          <w:bCs/>
          <w:sz w:val="24"/>
          <w:szCs w:val="24"/>
          <w:lang w:val="en-US"/>
        </w:rPr>
        <w:t>bateria</w:t>
      </w:r>
      <w:proofErr w:type="spellEnd"/>
      <w:r w:rsidRPr="00FA73F8">
        <w:rPr>
          <w:rFonts w:asciiTheme="minorHAnsi" w:hAnsiTheme="minorHAnsi" w:cstheme="minorHAnsi"/>
          <w:bCs/>
          <w:sz w:val="24"/>
          <w:szCs w:val="24"/>
          <w:lang w:val="en-US"/>
        </w:rPr>
        <w:t xml:space="preserve"> (Eighteen Sound, EAW, EV, JBL);</w:t>
      </w:r>
    </w:p>
    <w:p w14:paraId="61D7100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lang w:val="en-US"/>
        </w:rPr>
        <w:t xml:space="preserve"> </w:t>
      </w:r>
      <w:r w:rsidRPr="00FA73F8">
        <w:rPr>
          <w:rFonts w:asciiTheme="minorHAnsi" w:hAnsiTheme="minorHAnsi" w:cstheme="minorHAnsi"/>
          <w:bCs/>
          <w:sz w:val="24"/>
          <w:szCs w:val="24"/>
        </w:rPr>
        <w:t xml:space="preserve">01 amplificador de 2000 watts para </w:t>
      </w:r>
      <w:proofErr w:type="spellStart"/>
      <w:r w:rsidRPr="00FA73F8">
        <w:rPr>
          <w:rFonts w:asciiTheme="minorHAnsi" w:hAnsiTheme="minorHAnsi" w:cstheme="minorHAnsi"/>
          <w:bCs/>
          <w:sz w:val="24"/>
          <w:szCs w:val="24"/>
        </w:rPr>
        <w:t>side</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field</w:t>
      </w:r>
      <w:proofErr w:type="spellEnd"/>
      <w:r w:rsidRPr="00FA73F8">
        <w:rPr>
          <w:rFonts w:asciiTheme="minorHAnsi" w:hAnsiTheme="minorHAnsi" w:cstheme="minorHAnsi"/>
          <w:bCs/>
          <w:sz w:val="24"/>
          <w:szCs w:val="24"/>
        </w:rPr>
        <w:t xml:space="preserve"> da bateria (CROWN, LAB GRUPPEN, KANGOO ou similar);</w:t>
      </w:r>
    </w:p>
    <w:p w14:paraId="128ED5D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bateria somente corpo (MAPEX, PREMIER ou TAMA);</w:t>
      </w:r>
    </w:p>
    <w:p w14:paraId="0CAEE8F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cubo para guitarra de boa qualidade com no mínimo 100 watts com 2 X 12” (FENDER THE TWIN, ROLAND JAZZ CHORUS 120 ou MARSHAL 8280);</w:t>
      </w:r>
    </w:p>
    <w:p w14:paraId="2D2BD3E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lastRenderedPageBreak/>
        <w:t xml:space="preserve"> 01 cabeçote para contrabaixo de boa qualidade (GK 800 RB, AMPEG, HARTKE SISTEM);</w:t>
      </w:r>
    </w:p>
    <w:p w14:paraId="056CF0A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sistema de caixas para </w:t>
      </w:r>
      <w:proofErr w:type="gramStart"/>
      <w:r w:rsidRPr="00FA73F8">
        <w:rPr>
          <w:rFonts w:asciiTheme="minorHAnsi" w:hAnsiTheme="minorHAnsi" w:cstheme="minorHAnsi"/>
          <w:bCs/>
          <w:sz w:val="24"/>
          <w:szCs w:val="24"/>
        </w:rPr>
        <w:t>contra baixo</w:t>
      </w:r>
      <w:proofErr w:type="gramEnd"/>
      <w:r w:rsidRPr="00FA73F8">
        <w:rPr>
          <w:rFonts w:asciiTheme="minorHAnsi" w:hAnsiTheme="minorHAnsi" w:cstheme="minorHAnsi"/>
          <w:bCs/>
          <w:sz w:val="24"/>
          <w:szCs w:val="24"/>
        </w:rPr>
        <w:t xml:space="preserve"> com 1 caixa de 15” + 1 caixa 4 X 10” (GK 800 RB, AMPEG, HARTKE SISTEM);</w:t>
      </w:r>
    </w:p>
    <w:p w14:paraId="3F59F9A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microfones c/ fio para voz (SHURE SM 58 ou BETA 58, SHENRISER, AKG);</w:t>
      </w:r>
    </w:p>
    <w:p w14:paraId="79CC8A6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microfones para guitarras, tons da bateria e percussão (SM 57 ou similar;)</w:t>
      </w:r>
    </w:p>
    <w:p w14:paraId="36E7B8B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microfone para bumbo de bateria (RE 20, BETA 52 ou AKG D112);</w:t>
      </w:r>
    </w:p>
    <w:p w14:paraId="72A5153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03 microfones para </w:t>
      </w:r>
      <w:proofErr w:type="spellStart"/>
      <w:r w:rsidRPr="00FA73F8">
        <w:rPr>
          <w:rFonts w:asciiTheme="minorHAnsi" w:hAnsiTheme="minorHAnsi" w:cstheme="minorHAnsi"/>
          <w:bCs/>
          <w:sz w:val="24"/>
          <w:szCs w:val="24"/>
        </w:rPr>
        <w:t>chimbal</w:t>
      </w:r>
      <w:proofErr w:type="spellEnd"/>
      <w:r w:rsidRPr="00FA73F8">
        <w:rPr>
          <w:rFonts w:asciiTheme="minorHAnsi" w:hAnsiTheme="minorHAnsi" w:cstheme="minorHAnsi"/>
          <w:bCs/>
          <w:sz w:val="24"/>
          <w:szCs w:val="24"/>
        </w:rPr>
        <w:t xml:space="preserve">, pratos e over </w:t>
      </w:r>
      <w:proofErr w:type="spellStart"/>
      <w:r w:rsidRPr="00FA73F8">
        <w:rPr>
          <w:rFonts w:asciiTheme="minorHAnsi" w:hAnsiTheme="minorHAnsi" w:cstheme="minorHAnsi"/>
          <w:bCs/>
          <w:sz w:val="24"/>
          <w:szCs w:val="24"/>
        </w:rPr>
        <w:t>all</w:t>
      </w:r>
      <w:proofErr w:type="spellEnd"/>
      <w:r w:rsidRPr="00FA73F8">
        <w:rPr>
          <w:rFonts w:asciiTheme="minorHAnsi" w:hAnsiTheme="minorHAnsi" w:cstheme="minorHAnsi"/>
          <w:bCs/>
          <w:sz w:val="24"/>
          <w:szCs w:val="24"/>
        </w:rPr>
        <w:t xml:space="preserve"> (SM 81, AKG C1000 ou JTS nx9);</w:t>
      </w:r>
    </w:p>
    <w:p w14:paraId="422C0B0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mesa de som digital ou analógica com 48 canais p/ PA e monitor (10 vias de monitor) (YAMAHA, MIDAS, ALLEN HEATH);</w:t>
      </w:r>
    </w:p>
    <w:p w14:paraId="2EAF741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Rack de processadores para PA e monitor com:</w:t>
      </w:r>
    </w:p>
    <w:p w14:paraId="1C0575D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processador digital estéreo 3 vias (DBX, KLARK, BSS);</w:t>
      </w:r>
    </w:p>
    <w:p w14:paraId="1885962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equalizador gráfico estéreo 1/3 oitava para PA (KLARK, BSS, ASHLY ou YAMAHA);</w:t>
      </w:r>
    </w:p>
    <w:p w14:paraId="57DD93E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OBS: NO CASO DE MESAS DIGITAIS OS PERIFERICOS ABAIXO SERÃO DISPENSADOS</w:t>
      </w:r>
    </w:p>
    <w:p w14:paraId="6A80FBC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12 canais de compressor (DBX, KLARK, BSS); </w:t>
      </w:r>
    </w:p>
    <w:p w14:paraId="71481E3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12 canais de </w:t>
      </w:r>
      <w:proofErr w:type="spellStart"/>
      <w:r w:rsidRPr="00FA73F8">
        <w:rPr>
          <w:rFonts w:asciiTheme="minorHAnsi" w:hAnsiTheme="minorHAnsi" w:cstheme="minorHAnsi"/>
          <w:bCs/>
          <w:sz w:val="24"/>
          <w:szCs w:val="24"/>
        </w:rPr>
        <w:t>gate</w:t>
      </w:r>
      <w:proofErr w:type="spellEnd"/>
      <w:r w:rsidRPr="00FA73F8">
        <w:rPr>
          <w:rFonts w:asciiTheme="minorHAnsi" w:hAnsiTheme="minorHAnsi" w:cstheme="minorHAnsi"/>
          <w:bCs/>
          <w:sz w:val="24"/>
          <w:szCs w:val="24"/>
        </w:rPr>
        <w:t xml:space="preserve"> (DBX, KLARK, BSS);</w:t>
      </w:r>
    </w:p>
    <w:p w14:paraId="76BB254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w:t>
      </w:r>
      <w:proofErr w:type="spellStart"/>
      <w:r w:rsidRPr="00FA73F8">
        <w:rPr>
          <w:rFonts w:asciiTheme="minorHAnsi" w:hAnsiTheme="minorHAnsi" w:cstheme="minorHAnsi"/>
          <w:bCs/>
          <w:sz w:val="24"/>
          <w:szCs w:val="24"/>
        </w:rPr>
        <w:t>multiefeitos</w:t>
      </w:r>
      <w:proofErr w:type="spellEnd"/>
      <w:r w:rsidRPr="00FA73F8">
        <w:rPr>
          <w:rFonts w:asciiTheme="minorHAnsi" w:hAnsiTheme="minorHAnsi" w:cstheme="minorHAnsi"/>
          <w:bCs/>
          <w:sz w:val="24"/>
          <w:szCs w:val="24"/>
        </w:rPr>
        <w:t xml:space="preserve"> (YAMAHA SPX 990 ou LEXICON PCM 80);</w:t>
      </w:r>
    </w:p>
    <w:p w14:paraId="0491E8C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equalizadores gráficos estéreos 1/3 oitava para monitor (KLARK, BSS, ASHLY ou YAMAHA);</w:t>
      </w:r>
    </w:p>
    <w:p w14:paraId="6C9C58A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lang w:val="en-US"/>
        </w:rPr>
      </w:pPr>
      <w:r w:rsidRPr="00FA73F8">
        <w:rPr>
          <w:rFonts w:asciiTheme="minorHAnsi" w:hAnsiTheme="minorHAnsi" w:cstheme="minorHAnsi"/>
          <w:bCs/>
          <w:sz w:val="24"/>
          <w:szCs w:val="24"/>
        </w:rPr>
        <w:t xml:space="preserve"> </w:t>
      </w:r>
      <w:r w:rsidRPr="00FA73F8">
        <w:rPr>
          <w:rFonts w:asciiTheme="minorHAnsi" w:hAnsiTheme="minorHAnsi" w:cstheme="minorHAnsi"/>
          <w:bCs/>
          <w:sz w:val="24"/>
          <w:szCs w:val="24"/>
          <w:lang w:val="en-US"/>
        </w:rPr>
        <w:t>02 CD players (SONY, PHILIPS, JVC);</w:t>
      </w:r>
    </w:p>
    <w:p w14:paraId="4503207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lang w:val="en-US"/>
        </w:rPr>
        <w:t xml:space="preserve"> </w:t>
      </w:r>
      <w:r w:rsidRPr="00FA73F8">
        <w:rPr>
          <w:rFonts w:asciiTheme="minorHAnsi" w:hAnsiTheme="minorHAnsi" w:cstheme="minorHAnsi"/>
          <w:bCs/>
          <w:sz w:val="24"/>
          <w:szCs w:val="24"/>
        </w:rPr>
        <w:t>50 cabos tipo XLR com 10m cada;</w:t>
      </w:r>
    </w:p>
    <w:p w14:paraId="24016ED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08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w:t>
      </w:r>
    </w:p>
    <w:p w14:paraId="6606006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18 pedestais RMV;</w:t>
      </w:r>
    </w:p>
    <w:p w14:paraId="0F494DA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em geral necessários para as ligações.</w:t>
      </w:r>
    </w:p>
    <w:p w14:paraId="0A34ACEE" w14:textId="6D9662A8" w:rsidR="00D73BA2"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Técnico operacional disponível para operação do equipamento</w:t>
      </w:r>
    </w:p>
    <w:p w14:paraId="3D53B627" w14:textId="77777777" w:rsidR="00FA73F8" w:rsidRPr="00FA73F8" w:rsidRDefault="00FA73F8" w:rsidP="00FA73F8">
      <w:pPr>
        <w:rPr>
          <w:rFonts w:asciiTheme="minorHAnsi" w:hAnsiTheme="minorHAnsi" w:cstheme="minorHAnsi"/>
          <w:bCs/>
        </w:rPr>
      </w:pPr>
    </w:p>
    <w:p w14:paraId="21DACED9"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6 - LOCAÇÃO DE SOM INTERMEDIÁRIO PARA APRESENTAÇÕES MUSICAIS:</w:t>
      </w:r>
    </w:p>
    <w:p w14:paraId="623E30F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18 caixas de </w:t>
      </w:r>
      <w:proofErr w:type="gramStart"/>
      <w:r w:rsidRPr="00FA73F8">
        <w:rPr>
          <w:rFonts w:asciiTheme="minorHAnsi" w:hAnsiTheme="minorHAnsi" w:cstheme="minorHAnsi"/>
          <w:bCs/>
          <w:sz w:val="24"/>
          <w:szCs w:val="24"/>
        </w:rPr>
        <w:t>sub grave</w:t>
      </w:r>
      <w:proofErr w:type="gramEnd"/>
      <w:r w:rsidRPr="00FA73F8">
        <w:rPr>
          <w:rFonts w:asciiTheme="minorHAnsi" w:hAnsiTheme="minorHAnsi" w:cstheme="minorHAnsi"/>
          <w:bCs/>
          <w:sz w:val="24"/>
          <w:szCs w:val="24"/>
        </w:rPr>
        <w:t xml:space="preserve"> para PA com 1 falante de 18¨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EAW, EV, JBL);</w:t>
      </w:r>
    </w:p>
    <w:p w14:paraId="06EAA27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caixas de grave aéreo para PA com 2 falantes de 12¨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EAW, EV, JBL);</w:t>
      </w:r>
    </w:p>
    <w:p w14:paraId="72689F4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12 caixas LINE ARRAY de médios e agudos para PA com 2 falantes de10¨ e 1 drive de </w:t>
      </w:r>
      <w:proofErr w:type="spellStart"/>
      <w:r w:rsidRPr="00FA73F8">
        <w:rPr>
          <w:rFonts w:asciiTheme="minorHAnsi" w:hAnsiTheme="minorHAnsi" w:cstheme="minorHAnsi"/>
          <w:bCs/>
          <w:sz w:val="24"/>
          <w:szCs w:val="24"/>
        </w:rPr>
        <w:t>titanium</w:t>
      </w:r>
      <w:proofErr w:type="spellEnd"/>
      <w:r w:rsidRPr="00FA73F8">
        <w:rPr>
          <w:rFonts w:asciiTheme="minorHAnsi" w:hAnsiTheme="minorHAnsi" w:cstheme="minorHAnsi"/>
          <w:bCs/>
          <w:sz w:val="24"/>
          <w:szCs w:val="24"/>
        </w:rPr>
        <w:t xml:space="preserve"> 3¨ cada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EAW, EV, JBL)</w:t>
      </w:r>
    </w:p>
    <w:p w14:paraId="32B3490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amplificadores de 7400 watts para </w:t>
      </w:r>
      <w:proofErr w:type="gramStart"/>
      <w:r w:rsidRPr="00FA73F8">
        <w:rPr>
          <w:rFonts w:asciiTheme="minorHAnsi" w:hAnsiTheme="minorHAnsi" w:cstheme="minorHAnsi"/>
          <w:bCs/>
          <w:sz w:val="24"/>
          <w:szCs w:val="24"/>
        </w:rPr>
        <w:t>sub graves</w:t>
      </w:r>
      <w:proofErr w:type="gramEnd"/>
      <w:r w:rsidRPr="00FA73F8">
        <w:rPr>
          <w:rFonts w:asciiTheme="minorHAnsi" w:hAnsiTheme="minorHAnsi" w:cstheme="minorHAnsi"/>
          <w:bCs/>
          <w:sz w:val="24"/>
          <w:szCs w:val="24"/>
        </w:rPr>
        <w:t xml:space="preserve"> (CROWN, LAB GRUPPEN, KANGOO);</w:t>
      </w:r>
    </w:p>
    <w:p w14:paraId="23054A1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amplificadores de 6400 watts para graves (CROWN, LAB GRUPPEN, KANGOO);</w:t>
      </w:r>
    </w:p>
    <w:p w14:paraId="1CF919B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amplificadores de 3600 watts para médios (CROWN, LAB GRUPPEN, KANGOO);</w:t>
      </w:r>
    </w:p>
    <w:p w14:paraId="1B5B8F5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amplificadores de 1000 watts para agudos (CROWN, LAB GRUPPEN, KANGOO);</w:t>
      </w:r>
    </w:p>
    <w:p w14:paraId="2297CA7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caixas de grave (SB 850) para </w:t>
      </w:r>
      <w:proofErr w:type="spellStart"/>
      <w:r w:rsidRPr="00FA73F8">
        <w:rPr>
          <w:rFonts w:asciiTheme="minorHAnsi" w:hAnsiTheme="minorHAnsi" w:cstheme="minorHAnsi"/>
          <w:bCs/>
          <w:sz w:val="24"/>
          <w:szCs w:val="24"/>
        </w:rPr>
        <w:t>side-field</w:t>
      </w:r>
      <w:proofErr w:type="spellEnd"/>
      <w:r w:rsidRPr="00FA73F8">
        <w:rPr>
          <w:rFonts w:asciiTheme="minorHAnsi" w:hAnsiTheme="minorHAnsi" w:cstheme="minorHAnsi"/>
          <w:bCs/>
          <w:sz w:val="24"/>
          <w:szCs w:val="24"/>
        </w:rPr>
        <w:t xml:space="preserve"> com 2 falante de </w:t>
      </w:r>
      <w:proofErr w:type="gramStart"/>
      <w:r w:rsidRPr="00FA73F8">
        <w:rPr>
          <w:rFonts w:asciiTheme="minorHAnsi" w:hAnsiTheme="minorHAnsi" w:cstheme="minorHAnsi"/>
          <w:bCs/>
          <w:sz w:val="24"/>
          <w:szCs w:val="24"/>
        </w:rPr>
        <w:t>18”cada</w:t>
      </w:r>
      <w:proofErr w:type="gramEnd"/>
      <w:r w:rsidRPr="00FA73F8">
        <w:rPr>
          <w:rFonts w:asciiTheme="minorHAnsi" w:hAnsiTheme="minorHAnsi" w:cstheme="minorHAnsi"/>
          <w:bCs/>
          <w:sz w:val="24"/>
          <w:szCs w:val="24"/>
        </w:rPr>
        <w:t>;</w:t>
      </w:r>
    </w:p>
    <w:p w14:paraId="343FDFD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08 caixas LINE ARRAY para </w:t>
      </w:r>
      <w:proofErr w:type="spellStart"/>
      <w:r w:rsidRPr="00FA73F8">
        <w:rPr>
          <w:rFonts w:asciiTheme="minorHAnsi" w:hAnsiTheme="minorHAnsi" w:cstheme="minorHAnsi"/>
          <w:bCs/>
          <w:sz w:val="24"/>
          <w:szCs w:val="24"/>
        </w:rPr>
        <w:t>side-field</w:t>
      </w:r>
      <w:proofErr w:type="spellEnd"/>
      <w:r w:rsidRPr="00FA73F8">
        <w:rPr>
          <w:rFonts w:asciiTheme="minorHAnsi" w:hAnsiTheme="minorHAnsi" w:cstheme="minorHAnsi"/>
          <w:bCs/>
          <w:sz w:val="24"/>
          <w:szCs w:val="24"/>
        </w:rPr>
        <w:t xml:space="preserve"> com 1 falantes de10¨ e 1 drive de </w:t>
      </w:r>
      <w:proofErr w:type="spellStart"/>
      <w:r w:rsidRPr="00FA73F8">
        <w:rPr>
          <w:rFonts w:asciiTheme="minorHAnsi" w:hAnsiTheme="minorHAnsi" w:cstheme="minorHAnsi"/>
          <w:bCs/>
          <w:sz w:val="24"/>
          <w:szCs w:val="24"/>
        </w:rPr>
        <w:t>titanium</w:t>
      </w:r>
      <w:proofErr w:type="spellEnd"/>
      <w:r w:rsidRPr="00FA73F8">
        <w:rPr>
          <w:rFonts w:asciiTheme="minorHAnsi" w:hAnsiTheme="minorHAnsi" w:cstheme="minorHAnsi"/>
          <w:bCs/>
          <w:sz w:val="24"/>
          <w:szCs w:val="24"/>
        </w:rPr>
        <w:t xml:space="preserve"> 1,5¨ cada (</w:t>
      </w:r>
      <w:proofErr w:type="spellStart"/>
      <w:r w:rsidRPr="00FA73F8">
        <w:rPr>
          <w:rFonts w:asciiTheme="minorHAnsi" w:hAnsiTheme="minorHAnsi" w:cstheme="minorHAnsi"/>
          <w:bCs/>
          <w:sz w:val="24"/>
          <w:szCs w:val="24"/>
        </w:rPr>
        <w:t>Eighteen</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Sound</w:t>
      </w:r>
      <w:proofErr w:type="spellEnd"/>
      <w:r w:rsidRPr="00FA73F8">
        <w:rPr>
          <w:rFonts w:asciiTheme="minorHAnsi" w:hAnsiTheme="minorHAnsi" w:cstheme="minorHAnsi"/>
          <w:bCs/>
          <w:sz w:val="24"/>
          <w:szCs w:val="24"/>
        </w:rPr>
        <w:t xml:space="preserve">, EAW, EV, JBL); </w:t>
      </w:r>
    </w:p>
    <w:p w14:paraId="117C4C4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6400 watts para graves do </w:t>
      </w:r>
      <w:proofErr w:type="spellStart"/>
      <w:r w:rsidRPr="00FA73F8">
        <w:rPr>
          <w:rFonts w:asciiTheme="minorHAnsi" w:hAnsiTheme="minorHAnsi" w:cstheme="minorHAnsi"/>
          <w:bCs/>
          <w:sz w:val="24"/>
          <w:szCs w:val="24"/>
        </w:rPr>
        <w:t>side-field</w:t>
      </w:r>
      <w:proofErr w:type="spellEnd"/>
      <w:r w:rsidRPr="00FA73F8">
        <w:rPr>
          <w:rFonts w:asciiTheme="minorHAnsi" w:hAnsiTheme="minorHAnsi" w:cstheme="minorHAnsi"/>
          <w:bCs/>
          <w:sz w:val="24"/>
          <w:szCs w:val="24"/>
        </w:rPr>
        <w:t xml:space="preserve"> (CROWN, LAB GRUPPEN, KANGOO);</w:t>
      </w:r>
    </w:p>
    <w:p w14:paraId="6886E03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3600 watts para médio (CROWN, LAB GRUPPEN, KANGOO);</w:t>
      </w:r>
    </w:p>
    <w:p w14:paraId="1955509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1000 watts para agudos (CROWN, LAB GRUPPEN, KANGOO);</w:t>
      </w:r>
    </w:p>
    <w:p w14:paraId="79016ED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12 monitores de chão (SM 400, SM 222, CLAIR 112); </w:t>
      </w:r>
    </w:p>
    <w:p w14:paraId="4705507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amplificadores de 1600 watts para os monitores (CROWN, LAB GRUPPEN, KANGOO);</w:t>
      </w:r>
    </w:p>
    <w:p w14:paraId="31EBFD7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caixas de grave (SB 850) para sub da bateria com 2 falante de </w:t>
      </w:r>
      <w:proofErr w:type="gramStart"/>
      <w:r w:rsidRPr="00FA73F8">
        <w:rPr>
          <w:rFonts w:asciiTheme="minorHAnsi" w:hAnsiTheme="minorHAnsi" w:cstheme="minorHAnsi"/>
          <w:bCs/>
          <w:sz w:val="24"/>
          <w:szCs w:val="24"/>
        </w:rPr>
        <w:t>18”cada</w:t>
      </w:r>
      <w:proofErr w:type="gramEnd"/>
      <w:r w:rsidRPr="00FA73F8">
        <w:rPr>
          <w:rFonts w:asciiTheme="minorHAnsi" w:hAnsiTheme="minorHAnsi" w:cstheme="minorHAnsi"/>
          <w:bCs/>
          <w:sz w:val="24"/>
          <w:szCs w:val="24"/>
        </w:rPr>
        <w:t>;</w:t>
      </w:r>
    </w:p>
    <w:p w14:paraId="4567356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lastRenderedPageBreak/>
        <w:t xml:space="preserve"> 01 bateria completa (TAMA, PEARL, PREMIER, YAMAHA</w:t>
      </w:r>
      <w:proofErr w:type="gramStart"/>
      <w:r w:rsidRPr="00FA73F8">
        <w:rPr>
          <w:rFonts w:asciiTheme="minorHAnsi" w:hAnsiTheme="minorHAnsi" w:cstheme="minorHAnsi"/>
          <w:bCs/>
          <w:sz w:val="24"/>
          <w:szCs w:val="24"/>
        </w:rPr>
        <w:t>) ;</w:t>
      </w:r>
      <w:proofErr w:type="gramEnd"/>
    </w:p>
    <w:p w14:paraId="23780689"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2000 watts para </w:t>
      </w:r>
      <w:proofErr w:type="spellStart"/>
      <w:r w:rsidRPr="00FA73F8">
        <w:rPr>
          <w:rFonts w:asciiTheme="minorHAnsi" w:hAnsiTheme="minorHAnsi" w:cstheme="minorHAnsi"/>
          <w:bCs/>
          <w:sz w:val="24"/>
          <w:szCs w:val="24"/>
        </w:rPr>
        <w:t>side-field</w:t>
      </w:r>
      <w:proofErr w:type="spellEnd"/>
      <w:r w:rsidRPr="00FA73F8">
        <w:rPr>
          <w:rFonts w:asciiTheme="minorHAnsi" w:hAnsiTheme="minorHAnsi" w:cstheme="minorHAnsi"/>
          <w:bCs/>
          <w:sz w:val="24"/>
          <w:szCs w:val="24"/>
        </w:rPr>
        <w:t xml:space="preserve"> da bateria (CROWN, LAB GRUPPEN, KANGOO);</w:t>
      </w:r>
    </w:p>
    <w:p w14:paraId="4E9F7B0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cubos para guitarra de boa qualidade com no mínimo 100 watts com 2 X 12” (FENDER THE TWIN, ROLAND JAZZ CHORUS 120 ou MARSHAL JCM 2000 com caixa LED 1960);</w:t>
      </w:r>
    </w:p>
    <w:p w14:paraId="573EA8E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cabeçote p/ </w:t>
      </w:r>
      <w:proofErr w:type="spellStart"/>
      <w:r w:rsidRPr="00FA73F8">
        <w:rPr>
          <w:rFonts w:asciiTheme="minorHAnsi" w:hAnsiTheme="minorHAnsi" w:cstheme="minorHAnsi"/>
          <w:bCs/>
          <w:sz w:val="24"/>
          <w:szCs w:val="24"/>
        </w:rPr>
        <w:t>contra-baixo</w:t>
      </w:r>
      <w:proofErr w:type="spellEnd"/>
      <w:r w:rsidRPr="00FA73F8">
        <w:rPr>
          <w:rFonts w:asciiTheme="minorHAnsi" w:hAnsiTheme="minorHAnsi" w:cstheme="minorHAnsi"/>
          <w:bCs/>
          <w:sz w:val="24"/>
          <w:szCs w:val="24"/>
        </w:rPr>
        <w:t xml:space="preserve"> (GK 800 RB, AMPEG SVT3 </w:t>
      </w:r>
      <w:proofErr w:type="gramStart"/>
      <w:r w:rsidRPr="00FA73F8">
        <w:rPr>
          <w:rFonts w:asciiTheme="minorHAnsi" w:hAnsiTheme="minorHAnsi" w:cstheme="minorHAnsi"/>
          <w:bCs/>
          <w:sz w:val="24"/>
          <w:szCs w:val="24"/>
        </w:rPr>
        <w:t>PRO, HARTKE</w:t>
      </w:r>
      <w:proofErr w:type="gramEnd"/>
      <w:r w:rsidRPr="00FA73F8">
        <w:rPr>
          <w:rFonts w:asciiTheme="minorHAnsi" w:hAnsiTheme="minorHAnsi" w:cstheme="minorHAnsi"/>
          <w:bCs/>
          <w:sz w:val="24"/>
          <w:szCs w:val="24"/>
        </w:rPr>
        <w:t xml:space="preserve"> SISTEM 3500)  </w:t>
      </w:r>
    </w:p>
    <w:p w14:paraId="19E2BA6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sistema de caixas para </w:t>
      </w:r>
      <w:proofErr w:type="gramStart"/>
      <w:r w:rsidRPr="00FA73F8">
        <w:rPr>
          <w:rFonts w:asciiTheme="minorHAnsi" w:hAnsiTheme="minorHAnsi" w:cstheme="minorHAnsi"/>
          <w:bCs/>
          <w:sz w:val="24"/>
          <w:szCs w:val="24"/>
        </w:rPr>
        <w:t>contra baixo</w:t>
      </w:r>
      <w:proofErr w:type="gramEnd"/>
      <w:r w:rsidRPr="00FA73F8">
        <w:rPr>
          <w:rFonts w:asciiTheme="minorHAnsi" w:hAnsiTheme="minorHAnsi" w:cstheme="minorHAnsi"/>
          <w:bCs/>
          <w:sz w:val="24"/>
          <w:szCs w:val="24"/>
        </w:rPr>
        <w:t xml:space="preserve"> com 1 caixas de 15” + 1 caixa 4 X 10” ou 1 caixa com 8 X 10” (GK, AMPEG, HARTKE SISTEM);</w:t>
      </w:r>
    </w:p>
    <w:p w14:paraId="2A16C1E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microfones c/ fio para voz (SHURE SM 58 ou BETA 58, SHENRISER EW 135 G3, AKG);</w:t>
      </w:r>
    </w:p>
    <w:p w14:paraId="4618F69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10 microfones para guitarras, tons da bateria e percussão (SM 57, BETA 56, MD 421, SENHEISER 604);</w:t>
      </w:r>
    </w:p>
    <w:p w14:paraId="46B8992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microfone para bumbo de bateria (RE 20, BETA 52 ou AKG D112);</w:t>
      </w:r>
    </w:p>
    <w:p w14:paraId="32D8640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03 microfones para </w:t>
      </w:r>
      <w:proofErr w:type="spellStart"/>
      <w:r w:rsidRPr="00FA73F8">
        <w:rPr>
          <w:rFonts w:asciiTheme="minorHAnsi" w:hAnsiTheme="minorHAnsi" w:cstheme="minorHAnsi"/>
          <w:bCs/>
          <w:sz w:val="24"/>
          <w:szCs w:val="24"/>
        </w:rPr>
        <w:t>chimbal</w:t>
      </w:r>
      <w:proofErr w:type="spellEnd"/>
      <w:r w:rsidRPr="00FA73F8">
        <w:rPr>
          <w:rFonts w:asciiTheme="minorHAnsi" w:hAnsiTheme="minorHAnsi" w:cstheme="minorHAnsi"/>
          <w:bCs/>
          <w:sz w:val="24"/>
          <w:szCs w:val="24"/>
        </w:rPr>
        <w:t xml:space="preserve">, pratos e over </w:t>
      </w:r>
      <w:proofErr w:type="spellStart"/>
      <w:r w:rsidRPr="00FA73F8">
        <w:rPr>
          <w:rFonts w:asciiTheme="minorHAnsi" w:hAnsiTheme="minorHAnsi" w:cstheme="minorHAnsi"/>
          <w:bCs/>
          <w:sz w:val="24"/>
          <w:szCs w:val="24"/>
        </w:rPr>
        <w:t>all</w:t>
      </w:r>
      <w:proofErr w:type="spellEnd"/>
      <w:r w:rsidRPr="00FA73F8">
        <w:rPr>
          <w:rFonts w:asciiTheme="minorHAnsi" w:hAnsiTheme="minorHAnsi" w:cstheme="minorHAnsi"/>
          <w:bCs/>
          <w:sz w:val="24"/>
          <w:szCs w:val="24"/>
        </w:rPr>
        <w:t xml:space="preserve"> (SM 81, AKG C1000 ou JTS nx9);</w:t>
      </w:r>
    </w:p>
    <w:p w14:paraId="3281575A"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mesa de som digital 48 canais para PA c/ 8 </w:t>
      </w:r>
      <w:proofErr w:type="spellStart"/>
      <w:r w:rsidRPr="00FA73F8">
        <w:rPr>
          <w:rFonts w:asciiTheme="minorHAnsi" w:hAnsiTheme="minorHAnsi" w:cstheme="minorHAnsi"/>
          <w:bCs/>
          <w:sz w:val="24"/>
          <w:szCs w:val="24"/>
        </w:rPr>
        <w:t>VCAs</w:t>
      </w:r>
      <w:proofErr w:type="spellEnd"/>
      <w:r w:rsidRPr="00FA73F8">
        <w:rPr>
          <w:rFonts w:asciiTheme="minorHAnsi" w:hAnsiTheme="minorHAnsi" w:cstheme="minorHAnsi"/>
          <w:bCs/>
          <w:sz w:val="24"/>
          <w:szCs w:val="24"/>
        </w:rPr>
        <w:t xml:space="preserve"> (YAMAHA PM5 D, M7 CL);</w:t>
      </w:r>
    </w:p>
    <w:p w14:paraId="2700DB2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Rack de processadores para PA com:</w:t>
      </w:r>
    </w:p>
    <w:p w14:paraId="66E36D1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processador digital estéreo 4 vias (LAKE, DBX, KLARK, BSS);</w:t>
      </w:r>
    </w:p>
    <w:p w14:paraId="3DDDA92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equalizador gráfico estéreo 1/3 oitava (KLARK, BSS, ASHLY ou YAMAHA);</w:t>
      </w:r>
    </w:p>
    <w:p w14:paraId="7BAE4EA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lang w:val="en-US"/>
        </w:rPr>
      </w:pPr>
      <w:r w:rsidRPr="00FA73F8">
        <w:rPr>
          <w:rFonts w:asciiTheme="minorHAnsi" w:hAnsiTheme="minorHAnsi" w:cstheme="minorHAnsi"/>
          <w:bCs/>
          <w:sz w:val="24"/>
          <w:szCs w:val="24"/>
        </w:rPr>
        <w:t xml:space="preserve"> </w:t>
      </w:r>
      <w:r w:rsidRPr="00FA73F8">
        <w:rPr>
          <w:rFonts w:asciiTheme="minorHAnsi" w:hAnsiTheme="minorHAnsi" w:cstheme="minorHAnsi"/>
          <w:bCs/>
          <w:sz w:val="24"/>
          <w:szCs w:val="24"/>
          <w:lang w:val="en-US"/>
        </w:rPr>
        <w:t xml:space="preserve">01 </w:t>
      </w:r>
      <w:proofErr w:type="spellStart"/>
      <w:r w:rsidRPr="00FA73F8">
        <w:rPr>
          <w:rFonts w:asciiTheme="minorHAnsi" w:hAnsiTheme="minorHAnsi" w:cstheme="minorHAnsi"/>
          <w:bCs/>
          <w:sz w:val="24"/>
          <w:szCs w:val="24"/>
          <w:lang w:val="en-US"/>
        </w:rPr>
        <w:t>aparelho</w:t>
      </w:r>
      <w:proofErr w:type="spellEnd"/>
      <w:r w:rsidRPr="00FA73F8">
        <w:rPr>
          <w:rFonts w:asciiTheme="minorHAnsi" w:hAnsiTheme="minorHAnsi" w:cstheme="minorHAnsi"/>
          <w:bCs/>
          <w:sz w:val="24"/>
          <w:szCs w:val="24"/>
          <w:lang w:val="en-US"/>
        </w:rPr>
        <w:t xml:space="preserve"> de CD player (SONY, PHILIPS, JVC);</w:t>
      </w:r>
    </w:p>
    <w:p w14:paraId="690C133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lang w:val="en-US"/>
        </w:rPr>
        <w:t xml:space="preserve"> </w:t>
      </w:r>
      <w:r w:rsidRPr="00FA73F8">
        <w:rPr>
          <w:rFonts w:asciiTheme="minorHAnsi" w:hAnsiTheme="minorHAnsi" w:cstheme="minorHAnsi"/>
          <w:bCs/>
          <w:sz w:val="24"/>
          <w:szCs w:val="24"/>
        </w:rPr>
        <w:t>01 mesa de som digital com no mínimo 56 canais para monitor (24 vias) (YAMAHA, MIDAS, ALLEN HEATH);</w:t>
      </w:r>
    </w:p>
    <w:p w14:paraId="0F4A07D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Rack de processadores para monitor com:</w:t>
      </w:r>
    </w:p>
    <w:p w14:paraId="261A807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processador digital estéreo 4 vias (DBX, KLARK, BSS</w:t>
      </w:r>
      <w:proofErr w:type="gramStart"/>
      <w:r w:rsidRPr="00FA73F8">
        <w:rPr>
          <w:rFonts w:asciiTheme="minorHAnsi" w:hAnsiTheme="minorHAnsi" w:cstheme="minorHAnsi"/>
          <w:bCs/>
          <w:sz w:val="24"/>
          <w:szCs w:val="24"/>
        </w:rPr>
        <w:t>) ;</w:t>
      </w:r>
      <w:proofErr w:type="gramEnd"/>
    </w:p>
    <w:p w14:paraId="61BE4CA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07 equalizadores gráficos estéreos 1/3 oitava (KLARK, BSS, ASHLY ou similar);</w:t>
      </w:r>
    </w:p>
    <w:p w14:paraId="5C8EDE0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w:t>
      </w:r>
      <w:proofErr w:type="spellStart"/>
      <w:r w:rsidRPr="00FA73F8">
        <w:rPr>
          <w:rFonts w:asciiTheme="minorHAnsi" w:hAnsiTheme="minorHAnsi" w:cstheme="minorHAnsi"/>
          <w:bCs/>
          <w:sz w:val="24"/>
          <w:szCs w:val="24"/>
        </w:rPr>
        <w:t>multicabo</w:t>
      </w:r>
      <w:proofErr w:type="spellEnd"/>
      <w:r w:rsidRPr="00FA73F8">
        <w:rPr>
          <w:rFonts w:asciiTheme="minorHAnsi" w:hAnsiTheme="minorHAnsi" w:cstheme="minorHAnsi"/>
          <w:bCs/>
          <w:sz w:val="24"/>
          <w:szCs w:val="24"/>
        </w:rPr>
        <w:t xml:space="preserve"> 64 vias, 60 metros p/ mesa de PA e 20 metros de </w:t>
      </w:r>
      <w:proofErr w:type="spellStart"/>
      <w:r w:rsidRPr="00FA73F8">
        <w:rPr>
          <w:rFonts w:asciiTheme="minorHAnsi" w:hAnsiTheme="minorHAnsi" w:cstheme="minorHAnsi"/>
          <w:bCs/>
          <w:sz w:val="24"/>
          <w:szCs w:val="24"/>
        </w:rPr>
        <w:t>esplite</w:t>
      </w:r>
      <w:proofErr w:type="spellEnd"/>
      <w:r w:rsidRPr="00FA73F8">
        <w:rPr>
          <w:rFonts w:asciiTheme="minorHAnsi" w:hAnsiTheme="minorHAnsi" w:cstheme="minorHAnsi"/>
          <w:bCs/>
          <w:sz w:val="24"/>
          <w:szCs w:val="24"/>
        </w:rPr>
        <w:t xml:space="preserve"> p/ mesa de palco;</w:t>
      </w:r>
    </w:p>
    <w:p w14:paraId="6FE8CA6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70 cabos tipo XLR com 10m cada;</w:t>
      </w:r>
    </w:p>
    <w:p w14:paraId="50AA723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 ativos;</w:t>
      </w:r>
    </w:p>
    <w:p w14:paraId="35EB9D7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08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 passivos;</w:t>
      </w:r>
    </w:p>
    <w:p w14:paraId="2B03B12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40 pedestais RMV;</w:t>
      </w:r>
    </w:p>
    <w:p w14:paraId="47AFC204"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em geral necessários para as ligações.</w:t>
      </w:r>
    </w:p>
    <w:p w14:paraId="3CB2EAAC" w14:textId="253FD230" w:rsidR="00D73BA2"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Técnico responsável por toda a montagem, desmontagem e operacionalização. </w:t>
      </w:r>
    </w:p>
    <w:p w14:paraId="1C6F5368" w14:textId="77777777" w:rsidR="00FA73F8" w:rsidRPr="00FA73F8" w:rsidRDefault="00FA73F8" w:rsidP="00FA73F8">
      <w:pPr>
        <w:jc w:val="both"/>
        <w:rPr>
          <w:rFonts w:asciiTheme="minorHAnsi" w:hAnsiTheme="minorHAnsi" w:cstheme="minorHAnsi"/>
          <w:bCs/>
        </w:rPr>
      </w:pPr>
    </w:p>
    <w:p w14:paraId="36E18C72"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7 - LOCAÇÃO DE PALCO COM COBERTURA (10,00 X 8,00 X 1,90 metros):</w:t>
      </w:r>
    </w:p>
    <w:p w14:paraId="05D5C19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Largura (frente) 10,00 metros;</w:t>
      </w:r>
    </w:p>
    <w:p w14:paraId="74707EF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Profundidade (lado) 8,00 metros;</w:t>
      </w:r>
    </w:p>
    <w:p w14:paraId="1AC3C40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Altura da plataforma 1,90 metros;</w:t>
      </w:r>
    </w:p>
    <w:p w14:paraId="634391B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Pé direito da cobertura 4,50 metros;</w:t>
      </w:r>
    </w:p>
    <w:p w14:paraId="3239DF2A"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Cobertura em lona vinílica </w:t>
      </w:r>
      <w:proofErr w:type="spellStart"/>
      <w:r w:rsidRPr="00FA73F8">
        <w:rPr>
          <w:rFonts w:asciiTheme="minorHAnsi" w:hAnsiTheme="minorHAnsi" w:cstheme="minorHAnsi"/>
          <w:bCs/>
          <w:sz w:val="24"/>
          <w:szCs w:val="24"/>
        </w:rPr>
        <w:t>anti</w:t>
      </w:r>
      <w:proofErr w:type="spellEnd"/>
      <w:r w:rsidRPr="00FA73F8">
        <w:rPr>
          <w:rFonts w:asciiTheme="minorHAnsi" w:hAnsiTheme="minorHAnsi" w:cstheme="minorHAnsi"/>
          <w:bCs/>
          <w:sz w:val="24"/>
          <w:szCs w:val="24"/>
        </w:rPr>
        <w:t xml:space="preserve"> chama;</w:t>
      </w:r>
    </w:p>
    <w:p w14:paraId="7133253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Fechamento lateral em tela vinílica </w:t>
      </w:r>
      <w:proofErr w:type="spellStart"/>
      <w:r w:rsidRPr="00FA73F8">
        <w:rPr>
          <w:rFonts w:asciiTheme="minorHAnsi" w:hAnsiTheme="minorHAnsi" w:cstheme="minorHAnsi"/>
          <w:bCs/>
          <w:sz w:val="24"/>
          <w:szCs w:val="24"/>
        </w:rPr>
        <w:t>anti</w:t>
      </w:r>
      <w:proofErr w:type="spellEnd"/>
      <w:r w:rsidRPr="00FA73F8">
        <w:rPr>
          <w:rFonts w:asciiTheme="minorHAnsi" w:hAnsiTheme="minorHAnsi" w:cstheme="minorHAnsi"/>
          <w:bCs/>
          <w:sz w:val="24"/>
          <w:szCs w:val="24"/>
        </w:rPr>
        <w:t xml:space="preserve"> chama;</w:t>
      </w:r>
    </w:p>
    <w:p w14:paraId="5228DDA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estruturas de 2 X 3 metros para suporte das caixas de som (</w:t>
      </w:r>
      <w:proofErr w:type="spellStart"/>
      <w:r w:rsidRPr="00FA73F8">
        <w:rPr>
          <w:rFonts w:asciiTheme="minorHAnsi" w:hAnsiTheme="minorHAnsi" w:cstheme="minorHAnsi"/>
          <w:bCs/>
          <w:sz w:val="24"/>
          <w:szCs w:val="24"/>
        </w:rPr>
        <w:t>line</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array</w:t>
      </w:r>
      <w:proofErr w:type="spellEnd"/>
      <w:r w:rsidRPr="00FA73F8">
        <w:rPr>
          <w:rFonts w:asciiTheme="minorHAnsi" w:hAnsiTheme="minorHAnsi" w:cstheme="minorHAnsi"/>
          <w:bCs/>
          <w:sz w:val="24"/>
          <w:szCs w:val="24"/>
        </w:rPr>
        <w:t>);</w:t>
      </w:r>
    </w:p>
    <w:p w14:paraId="04CCC5A9"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escada lateral para acesso ao palco com corrimão;</w:t>
      </w:r>
    </w:p>
    <w:p w14:paraId="3EC7A46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03 praticáveis 2 x 2 x 0,6 metros;</w:t>
      </w:r>
    </w:p>
    <w:p w14:paraId="0BFA221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Ferramentas e acessórios em geral necessário para a montagem.</w:t>
      </w:r>
    </w:p>
    <w:p w14:paraId="385E1206" w14:textId="77777777" w:rsid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Técnico responsável por toda a montagem, desmontagem e operacionalização.</w:t>
      </w:r>
    </w:p>
    <w:p w14:paraId="15FA81B5" w14:textId="44D84865" w:rsidR="00D73BA2" w:rsidRPr="00FA73F8" w:rsidRDefault="00D73BA2" w:rsidP="00FA73F8">
      <w:pPr>
        <w:rPr>
          <w:rFonts w:asciiTheme="minorHAnsi" w:hAnsiTheme="minorHAnsi" w:cstheme="minorHAnsi"/>
          <w:bCs/>
        </w:rPr>
      </w:pPr>
      <w:r w:rsidRPr="00FA73F8">
        <w:rPr>
          <w:rFonts w:asciiTheme="minorHAnsi" w:hAnsiTheme="minorHAnsi" w:cstheme="minorHAnsi"/>
          <w:bCs/>
        </w:rPr>
        <w:t xml:space="preserve"> </w:t>
      </w:r>
    </w:p>
    <w:p w14:paraId="464EBCD1"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8 - LOCAÇÃO DE PALCO SEM COBERTURA (8,00 X 6,00 X 1,10 METROS):</w:t>
      </w:r>
    </w:p>
    <w:p w14:paraId="55AE836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lastRenderedPageBreak/>
        <w:t xml:space="preserve"> Largura (frente) 8,00 metros;</w:t>
      </w:r>
    </w:p>
    <w:p w14:paraId="22F2F7D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Profundidade (lado) 6,00 metros;</w:t>
      </w:r>
    </w:p>
    <w:p w14:paraId="5E1A66D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Altura da plataforma 1,10 metros;</w:t>
      </w:r>
    </w:p>
    <w:p w14:paraId="35E741D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estruturas de 2 X 3 metros para suporte das caixas de som (</w:t>
      </w:r>
      <w:proofErr w:type="spellStart"/>
      <w:r w:rsidRPr="00FA73F8">
        <w:rPr>
          <w:rFonts w:asciiTheme="minorHAnsi" w:hAnsiTheme="minorHAnsi" w:cstheme="minorHAnsi"/>
          <w:bCs/>
          <w:sz w:val="24"/>
          <w:szCs w:val="24"/>
        </w:rPr>
        <w:t>line</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array</w:t>
      </w:r>
      <w:proofErr w:type="spellEnd"/>
      <w:r w:rsidRPr="00FA73F8">
        <w:rPr>
          <w:rFonts w:asciiTheme="minorHAnsi" w:hAnsiTheme="minorHAnsi" w:cstheme="minorHAnsi"/>
          <w:bCs/>
          <w:sz w:val="24"/>
          <w:szCs w:val="24"/>
        </w:rPr>
        <w:t>);</w:t>
      </w:r>
    </w:p>
    <w:p w14:paraId="03D657E9"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escada lateral para acesso ao palco com corrimão;</w:t>
      </w:r>
    </w:p>
    <w:p w14:paraId="50F747F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praticável 2 x 2 x 0,6 metros;</w:t>
      </w:r>
    </w:p>
    <w:p w14:paraId="3990525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Ferramentas e acessórios em geral necessário para a montagem;</w:t>
      </w:r>
    </w:p>
    <w:p w14:paraId="70B32F90" w14:textId="6E227E2C" w:rsidR="00D73BA2"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Técnico responsável por toda a montagem, desmontagem e operacionalização. </w:t>
      </w:r>
    </w:p>
    <w:p w14:paraId="3C4F5D83" w14:textId="77777777" w:rsidR="00FA73F8" w:rsidRPr="00FA73F8" w:rsidRDefault="00FA73F8" w:rsidP="00FA73F8">
      <w:pPr>
        <w:jc w:val="both"/>
        <w:rPr>
          <w:rFonts w:asciiTheme="minorHAnsi" w:hAnsiTheme="minorHAnsi" w:cstheme="minorHAnsi"/>
          <w:bCs/>
        </w:rPr>
      </w:pPr>
    </w:p>
    <w:p w14:paraId="2534995B"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t>ITEM 9 - EQUIPAMENTO DE ILUMINAÇÃO BASICA PARA APRESENTAÇÃO MUSICAL:</w:t>
      </w:r>
    </w:p>
    <w:p w14:paraId="6DEBFD3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08 refletores com lâmpada par 64 de 1000 watts foco 2;</w:t>
      </w:r>
    </w:p>
    <w:p w14:paraId="115E19EC"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08 refletores com lâmpada par 64 de 1000 watts foco 5;</w:t>
      </w:r>
    </w:p>
    <w:p w14:paraId="62153EC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01 mesa de iluminação digital (AVOILIGHT ou </w:t>
      </w:r>
      <w:proofErr w:type="spellStart"/>
      <w:r w:rsidRPr="00FA73F8">
        <w:rPr>
          <w:rFonts w:asciiTheme="minorHAnsi" w:hAnsiTheme="minorHAnsi" w:cstheme="minorHAnsi"/>
          <w:bCs/>
          <w:sz w:val="24"/>
          <w:szCs w:val="24"/>
        </w:rPr>
        <w:t>pilot</w:t>
      </w:r>
      <w:proofErr w:type="spellEnd"/>
      <w:r w:rsidRPr="00FA73F8">
        <w:rPr>
          <w:rFonts w:asciiTheme="minorHAnsi" w:hAnsiTheme="minorHAnsi" w:cstheme="minorHAnsi"/>
          <w:bCs/>
          <w:sz w:val="24"/>
          <w:szCs w:val="24"/>
        </w:rPr>
        <w:t xml:space="preserve"> 2000);</w:t>
      </w:r>
    </w:p>
    <w:p w14:paraId="64168CD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sinal DMX;</w:t>
      </w:r>
    </w:p>
    <w:p w14:paraId="5027176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Rackes</w:t>
      </w:r>
      <w:proofErr w:type="spellEnd"/>
      <w:r w:rsidRPr="00FA73F8">
        <w:rPr>
          <w:rFonts w:asciiTheme="minorHAnsi" w:hAnsiTheme="minorHAnsi" w:cstheme="minorHAnsi"/>
          <w:bCs/>
          <w:sz w:val="24"/>
          <w:szCs w:val="24"/>
        </w:rPr>
        <w:t xml:space="preserve"> de potência apropriados;</w:t>
      </w:r>
    </w:p>
    <w:p w14:paraId="06B9ED2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lang w:val="en-US"/>
        </w:rPr>
      </w:pPr>
      <w:r w:rsidRPr="00FA73F8">
        <w:rPr>
          <w:rFonts w:asciiTheme="minorHAnsi" w:hAnsiTheme="minorHAnsi" w:cstheme="minorHAnsi"/>
          <w:bCs/>
          <w:sz w:val="24"/>
          <w:szCs w:val="24"/>
          <w:lang w:val="en-US"/>
        </w:rPr>
        <w:t xml:space="preserve"> 08 moving head (GIOTO 400, PROFILA 575, beam 200);</w:t>
      </w:r>
    </w:p>
    <w:p w14:paraId="25CC2BD1"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lang w:val="en-US"/>
        </w:rPr>
        <w:t xml:space="preserve"> </w:t>
      </w:r>
      <w:proofErr w:type="gramStart"/>
      <w:r w:rsidRPr="00FA73F8">
        <w:rPr>
          <w:rFonts w:asciiTheme="minorHAnsi" w:hAnsiTheme="minorHAnsi" w:cstheme="minorHAnsi"/>
          <w:bCs/>
          <w:sz w:val="24"/>
          <w:szCs w:val="24"/>
        </w:rPr>
        <w:t>04 mini</w:t>
      </w:r>
      <w:proofErr w:type="gram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bruts</w:t>
      </w:r>
      <w:proofErr w:type="spellEnd"/>
      <w:r w:rsidRPr="00FA73F8">
        <w:rPr>
          <w:rFonts w:asciiTheme="minorHAnsi" w:hAnsiTheme="minorHAnsi" w:cstheme="minorHAnsi"/>
          <w:bCs/>
          <w:sz w:val="24"/>
          <w:szCs w:val="24"/>
        </w:rPr>
        <w:t xml:space="preserve"> (06 lâmpadas cada);</w:t>
      </w:r>
    </w:p>
    <w:p w14:paraId="24B9B65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08 Elipsoidais ETC 25° 50°;</w:t>
      </w:r>
    </w:p>
    <w:p w14:paraId="0393D62F"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12 Set </w:t>
      </w:r>
      <w:proofErr w:type="spellStart"/>
      <w:r w:rsidRPr="00FA73F8">
        <w:rPr>
          <w:rFonts w:asciiTheme="minorHAnsi" w:hAnsiTheme="minorHAnsi" w:cstheme="minorHAnsi"/>
          <w:bCs/>
          <w:sz w:val="24"/>
          <w:szCs w:val="24"/>
        </w:rPr>
        <w:t>Lights</w:t>
      </w:r>
      <w:proofErr w:type="spellEnd"/>
      <w:r w:rsidRPr="00FA73F8">
        <w:rPr>
          <w:rFonts w:asciiTheme="minorHAnsi" w:hAnsiTheme="minorHAnsi" w:cstheme="minorHAnsi"/>
          <w:bCs/>
          <w:sz w:val="24"/>
          <w:szCs w:val="24"/>
        </w:rPr>
        <w:t xml:space="preserve"> 1000W (Cenário);</w:t>
      </w:r>
    </w:p>
    <w:p w14:paraId="598C889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necessários para as conexões.</w:t>
      </w:r>
    </w:p>
    <w:p w14:paraId="7F61CA12" w14:textId="781BFF6D" w:rsidR="00D73BA2"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Técnico operacional disponível para operação do equipamento</w:t>
      </w:r>
    </w:p>
    <w:p w14:paraId="65230337" w14:textId="77777777" w:rsidR="00FA73F8" w:rsidRPr="00FA73F8" w:rsidRDefault="00FA73F8" w:rsidP="00FA73F8">
      <w:pPr>
        <w:jc w:val="both"/>
        <w:rPr>
          <w:rFonts w:asciiTheme="minorHAnsi" w:hAnsiTheme="minorHAnsi" w:cstheme="minorHAnsi"/>
          <w:bCs/>
        </w:rPr>
      </w:pPr>
    </w:p>
    <w:p w14:paraId="659208FA"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t xml:space="preserve">ITEM 10 - GRID PARA FIXAÇÃO DE BANNER (até 6 x 8 metros): </w:t>
      </w:r>
    </w:p>
    <w:p w14:paraId="2E6F4327" w14:textId="79F5BF8B" w:rsidR="00D73BA2"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60 metros de estrutura em alumínio Q30, montado em formato a ser definido pelo fiscal de contrato, para dar suporte a banner, fornecido pela a UDESC e instalado pela contratada com dimensões de até 6x8m, lycra preta ou branca, a definir pelo fiscal do contrato, para revestir o alumínio da fixação.</w:t>
      </w:r>
    </w:p>
    <w:p w14:paraId="63C23DD7" w14:textId="77777777" w:rsidR="00FA73F8" w:rsidRPr="00FA73F8" w:rsidRDefault="00FA73F8" w:rsidP="00FA73F8">
      <w:pPr>
        <w:jc w:val="both"/>
        <w:rPr>
          <w:rFonts w:asciiTheme="minorHAnsi" w:hAnsiTheme="minorHAnsi" w:cstheme="minorHAnsi"/>
          <w:bCs/>
        </w:rPr>
      </w:pPr>
    </w:p>
    <w:p w14:paraId="7D6FEAF5"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t>ITEM 11- GRID PARA FIXAÇÃO DE TELA OU BANNER (2,43m x 1,52m):</w:t>
      </w:r>
    </w:p>
    <w:p w14:paraId="4995B74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Locação box </w:t>
      </w:r>
      <w:proofErr w:type="spellStart"/>
      <w:r w:rsidRPr="00FA73F8">
        <w:rPr>
          <w:rFonts w:asciiTheme="minorHAnsi" w:hAnsiTheme="minorHAnsi" w:cstheme="minorHAnsi"/>
          <w:bCs/>
          <w:sz w:val="24"/>
          <w:szCs w:val="24"/>
        </w:rPr>
        <w:t>truss</w:t>
      </w:r>
      <w:proofErr w:type="spellEnd"/>
      <w:r w:rsidRPr="00FA73F8">
        <w:rPr>
          <w:rFonts w:asciiTheme="minorHAnsi" w:hAnsiTheme="minorHAnsi" w:cstheme="minorHAnsi"/>
          <w:bCs/>
          <w:sz w:val="24"/>
          <w:szCs w:val="24"/>
        </w:rPr>
        <w:t xml:space="preserve"> q15 (grid em alumínio), com tela para projeção de 113” (2,43m x 1,52m), ou com utilização de banner a ser fornecido pela UDESC.</w:t>
      </w:r>
    </w:p>
    <w:p w14:paraId="0FA43B5E"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12 - TENDA 5x5: </w:t>
      </w:r>
    </w:p>
    <w:p w14:paraId="2A86373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Locação de tenda 05m x 05m (cinco por cinco) metros, modelo chapéu de bruxa tensionada com ferragem em </w:t>
      </w:r>
      <w:proofErr w:type="spellStart"/>
      <w:r w:rsidRPr="00FA73F8">
        <w:rPr>
          <w:rFonts w:asciiTheme="minorHAnsi" w:hAnsiTheme="minorHAnsi" w:cstheme="minorHAnsi"/>
          <w:bCs/>
          <w:sz w:val="24"/>
          <w:szCs w:val="24"/>
        </w:rPr>
        <w:t>metalon</w:t>
      </w:r>
      <w:proofErr w:type="spellEnd"/>
      <w:r w:rsidRPr="00FA73F8">
        <w:rPr>
          <w:rFonts w:asciiTheme="minorHAnsi" w:hAnsiTheme="minorHAnsi" w:cstheme="minorHAnsi"/>
          <w:bCs/>
          <w:sz w:val="24"/>
          <w:szCs w:val="24"/>
        </w:rPr>
        <w:t xml:space="preserve"> chapa 14" ou 16", galvanizada com pé direito de 3,00 metros, em lona branca, antichama,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com fixação em sapatas no chão e estacas tencionadas com cabos de aço ou cinta de catracas. A tenda deverá ser montada com fechamento nas laterais, confeccionados em lona vinílica branca, antichama e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A locação deve acompanhar um tablado de 3x3 metros com 30 cm de altura. Montagem, desmontagem e todos os encargos incluídos. </w:t>
      </w:r>
    </w:p>
    <w:p w14:paraId="7A008640"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13 - TENDA 10x10: </w:t>
      </w:r>
    </w:p>
    <w:p w14:paraId="012B469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Locação de tenda 10m x 10m (dez por dez) metros, modelo chapéu de bruxa tensionada com ferragem em </w:t>
      </w:r>
      <w:proofErr w:type="spellStart"/>
      <w:r w:rsidRPr="00FA73F8">
        <w:rPr>
          <w:rFonts w:asciiTheme="minorHAnsi" w:hAnsiTheme="minorHAnsi" w:cstheme="minorHAnsi"/>
          <w:bCs/>
          <w:sz w:val="24"/>
          <w:szCs w:val="24"/>
        </w:rPr>
        <w:t>metalon</w:t>
      </w:r>
      <w:proofErr w:type="spellEnd"/>
      <w:r w:rsidRPr="00FA73F8">
        <w:rPr>
          <w:rFonts w:asciiTheme="minorHAnsi" w:hAnsiTheme="minorHAnsi" w:cstheme="minorHAnsi"/>
          <w:bCs/>
          <w:sz w:val="24"/>
          <w:szCs w:val="24"/>
        </w:rPr>
        <w:t xml:space="preserve"> chapa 14" ou 16", galvanizada com pé direito de 3,00 metros, em lona branca, antichama,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com fixação em sapatas no chão e estacas tencionadas com cabos de aço ou cinta de catracas. A tenda deverá ser montada com fechamento nas laterais, confeccionados em lona vinílica branca, antichama e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Montagem, desmontagem e todos os encargos incluídos. </w:t>
      </w:r>
    </w:p>
    <w:p w14:paraId="743F630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14 - PAVILHÃO 20mx40m: </w:t>
      </w:r>
    </w:p>
    <w:p w14:paraId="3EC6AD0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Estrutura em alumínio Q30 com 2 águas e pé direito de 7,00 metros, revestido com lona branca, antichama,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apoiado em sapatas ao chão com estacas </w:t>
      </w:r>
      <w:r w:rsidRPr="00FA73F8">
        <w:rPr>
          <w:rFonts w:asciiTheme="minorHAnsi" w:hAnsiTheme="minorHAnsi" w:cstheme="minorHAnsi"/>
          <w:bCs/>
          <w:sz w:val="24"/>
          <w:szCs w:val="24"/>
        </w:rPr>
        <w:lastRenderedPageBreak/>
        <w:t xml:space="preserve">tencionadas com cabos de aço ou cintas de catraca. A tenda deverá ser montada com fechamento nas laterais, confeccionados em lona vinílica branca antichama e </w:t>
      </w:r>
      <w:proofErr w:type="spellStart"/>
      <w:r w:rsidRPr="00FA73F8">
        <w:rPr>
          <w:rFonts w:asciiTheme="minorHAnsi" w:hAnsiTheme="minorHAnsi" w:cstheme="minorHAnsi"/>
          <w:bCs/>
          <w:sz w:val="24"/>
          <w:szCs w:val="24"/>
        </w:rPr>
        <w:t>antimofo</w:t>
      </w:r>
      <w:proofErr w:type="spellEnd"/>
      <w:r w:rsidRPr="00FA73F8">
        <w:rPr>
          <w:rFonts w:asciiTheme="minorHAnsi" w:hAnsiTheme="minorHAnsi" w:cstheme="minorHAnsi"/>
          <w:bCs/>
          <w:sz w:val="24"/>
          <w:szCs w:val="24"/>
        </w:rPr>
        <w:t xml:space="preserve">. Montagem, desmontagem e todos os encargos incluídos. </w:t>
      </w:r>
    </w:p>
    <w:p w14:paraId="66E9C93A"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15 - SERVIÇO DE EXPOSIÇÃO DE TELA E FOTOS: </w:t>
      </w:r>
    </w:p>
    <w:p w14:paraId="31D9996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Expositor com estrutura em tubo de metal com 01 pol. de diâmetro; </w:t>
      </w:r>
    </w:p>
    <w:p w14:paraId="03DFBEE5"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Pintura eletrostática a pó; </w:t>
      </w:r>
    </w:p>
    <w:p w14:paraId="39AB17E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Altura total: 80x180cm. </w:t>
      </w:r>
    </w:p>
    <w:p w14:paraId="73C1DCE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Área para exposição composta de 02 placas de acrílico cristal transparente e uma de PVC branca, todas no tamanho de 60x90cm em formato de sanduiche</w:t>
      </w:r>
    </w:p>
    <w:p w14:paraId="6F4462C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Iluminação Artística direta e indireta de acordo com as características da exposição.</w:t>
      </w:r>
    </w:p>
    <w:p w14:paraId="2D8E7CF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Fixação para iluminação</w:t>
      </w:r>
    </w:p>
    <w:p w14:paraId="4E5D796E"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16 - TELÃO E SERVIÇO DE PROJEÇÃO: </w:t>
      </w:r>
    </w:p>
    <w:p w14:paraId="73085F6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2 telões para projeção medindo 3 x 2 metros, 2 projetores com no mínimo de 5000 ANSI – lumes, com equipe técnica especializada para operar o equipamento e projetar o conteúdo a ser fornecido pela UDESC,  </w:t>
      </w:r>
    </w:p>
    <w:p w14:paraId="2340E89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17 - PROJEÇÃO COM PAINEL DE LED 10 mm (DIMENSÕES 6,00 x 4,00 METROS):</w:t>
      </w:r>
    </w:p>
    <w:p w14:paraId="0C2760D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Painel LED outdoor PH10mm SMD 10mm; Pixel </w:t>
      </w:r>
      <w:proofErr w:type="spellStart"/>
      <w:r w:rsidRPr="00FA73F8">
        <w:rPr>
          <w:rFonts w:asciiTheme="minorHAnsi" w:hAnsiTheme="minorHAnsi" w:cstheme="minorHAnsi"/>
          <w:bCs/>
          <w:sz w:val="24"/>
          <w:szCs w:val="24"/>
        </w:rPr>
        <w:t>Pitch</w:t>
      </w:r>
      <w:proofErr w:type="spellEnd"/>
      <w:r w:rsidRPr="00FA73F8">
        <w:rPr>
          <w:rFonts w:asciiTheme="minorHAnsi" w:hAnsiTheme="minorHAnsi" w:cstheme="minorHAnsi"/>
          <w:bCs/>
          <w:sz w:val="24"/>
          <w:szCs w:val="24"/>
        </w:rPr>
        <w:t xml:space="preserve"> 10 mm; Dimensões do Gabinete 1280mm x 960mm; Metragem 1,23 m2; Resolução 16 x 16 Pixels; Constituição RGB LED; Especificação SMD 0805; Voltagem de trabalho 5 Volts; </w:t>
      </w:r>
      <w:proofErr w:type="spellStart"/>
      <w:r w:rsidRPr="00FA73F8">
        <w:rPr>
          <w:rFonts w:asciiTheme="minorHAnsi" w:hAnsiTheme="minorHAnsi" w:cstheme="minorHAnsi"/>
          <w:bCs/>
          <w:sz w:val="24"/>
          <w:szCs w:val="24"/>
        </w:rPr>
        <w:t>Brightness</w:t>
      </w:r>
      <w:proofErr w:type="spellEnd"/>
      <w:r w:rsidRPr="00FA73F8">
        <w:rPr>
          <w:rFonts w:asciiTheme="minorHAnsi" w:hAnsiTheme="minorHAnsi" w:cstheme="minorHAnsi"/>
          <w:bCs/>
          <w:sz w:val="24"/>
          <w:szCs w:val="24"/>
        </w:rPr>
        <w:t xml:space="preserve"> 650 CD/M2; Melhor angulo de visão horizontal H: 160; Melhor angulo de visão vertical V: 120; Distância de visão 10 metros; Potência de consumo de cada modulo &lt;14 Watts; Material do gabinete: alumínio; Parâmetro de cor vermelha RR: (625 - 630nm); Parâmetro de cor verde GG: (512.5 - 525nm); Parâmetro de cor azul BB: (465 - 470nm); Tipo de ambiente de trabalho externo (outdoor SMD); Duração média: 1 dia (24 horas)</w:t>
      </w:r>
    </w:p>
    <w:p w14:paraId="5DBAE13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Técnico operacional disponível para operação do equipamento</w:t>
      </w:r>
    </w:p>
    <w:p w14:paraId="655F9F6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18 - FILMAGEM E TRANSMISSÃO SIMULTÂNEA INTERNA: </w:t>
      </w:r>
    </w:p>
    <w:p w14:paraId="2073F04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03 (três) câmeras, com tripé e com cinegrafistas profissionais; </w:t>
      </w:r>
    </w:p>
    <w:p w14:paraId="1AD5281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(uma) mesa de edição/corte; </w:t>
      </w:r>
    </w:p>
    <w:p w14:paraId="7E7097F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(um) DVD-</w:t>
      </w:r>
      <w:proofErr w:type="spellStart"/>
      <w:r w:rsidRPr="00FA73F8">
        <w:rPr>
          <w:rFonts w:asciiTheme="minorHAnsi" w:hAnsiTheme="minorHAnsi" w:cstheme="minorHAnsi"/>
          <w:bCs/>
          <w:sz w:val="24"/>
          <w:szCs w:val="24"/>
        </w:rPr>
        <w:t>Rec</w:t>
      </w:r>
      <w:proofErr w:type="spellEnd"/>
      <w:r w:rsidRPr="00FA73F8">
        <w:rPr>
          <w:rFonts w:asciiTheme="minorHAnsi" w:hAnsiTheme="minorHAnsi" w:cstheme="minorHAnsi"/>
          <w:bCs/>
          <w:sz w:val="24"/>
          <w:szCs w:val="24"/>
        </w:rPr>
        <w:t xml:space="preserve"> para gravação </w:t>
      </w:r>
      <w:proofErr w:type="spellStart"/>
      <w:r w:rsidRPr="00FA73F8">
        <w:rPr>
          <w:rFonts w:asciiTheme="minorHAnsi" w:hAnsiTheme="minorHAnsi" w:cstheme="minorHAnsi"/>
          <w:bCs/>
          <w:sz w:val="24"/>
          <w:szCs w:val="24"/>
        </w:rPr>
        <w:t>pré</w:t>
      </w:r>
      <w:proofErr w:type="spellEnd"/>
      <w:r w:rsidRPr="00FA73F8">
        <w:rPr>
          <w:rFonts w:asciiTheme="minorHAnsi" w:hAnsiTheme="minorHAnsi" w:cstheme="minorHAnsi"/>
          <w:bCs/>
          <w:sz w:val="24"/>
          <w:szCs w:val="24"/>
        </w:rPr>
        <w:t xml:space="preserve">-editada; </w:t>
      </w:r>
    </w:p>
    <w:p w14:paraId="408361E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(quatro) monitores de visualização; </w:t>
      </w:r>
    </w:p>
    <w:p w14:paraId="0B4FE68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cabos para transmissão ao vivo. </w:t>
      </w:r>
    </w:p>
    <w:p w14:paraId="134AF247"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(dois) equipamentos projetores multimídia 5.500 </w:t>
      </w:r>
      <w:proofErr w:type="spellStart"/>
      <w:r w:rsidRPr="00FA73F8">
        <w:rPr>
          <w:rFonts w:asciiTheme="minorHAnsi" w:hAnsiTheme="minorHAnsi" w:cstheme="minorHAnsi"/>
          <w:bCs/>
          <w:sz w:val="24"/>
          <w:szCs w:val="24"/>
        </w:rPr>
        <w:t>Ansi</w:t>
      </w:r>
      <w:proofErr w:type="spellEnd"/>
      <w:r w:rsidRPr="00FA73F8">
        <w:rPr>
          <w:rFonts w:asciiTheme="minorHAnsi" w:hAnsiTheme="minorHAnsi" w:cstheme="minorHAnsi"/>
          <w:bCs/>
          <w:sz w:val="24"/>
          <w:szCs w:val="24"/>
        </w:rPr>
        <w:t xml:space="preserve"> Lumens; </w:t>
      </w:r>
    </w:p>
    <w:p w14:paraId="3D3D5A9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(duas) telas de projeção de 200”; e </w:t>
      </w:r>
    </w:p>
    <w:p w14:paraId="75C95A06"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(um) microcomputador SCAN Converter Kramer. </w:t>
      </w:r>
    </w:p>
    <w:p w14:paraId="488F8C1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Técnico operacional disponível para operação do equipamento</w:t>
      </w:r>
    </w:p>
    <w:p w14:paraId="45FE4E8F" w14:textId="77777777" w:rsidR="00D73BA2" w:rsidRPr="00FA73F8" w:rsidRDefault="00D73BA2" w:rsidP="00D73BA2">
      <w:pPr>
        <w:pStyle w:val="PargrafodaLista"/>
        <w:spacing w:after="0" w:line="240" w:lineRule="auto"/>
        <w:ind w:left="1497"/>
        <w:rPr>
          <w:rFonts w:asciiTheme="minorHAnsi" w:hAnsiTheme="minorHAnsi" w:cstheme="minorHAnsi"/>
          <w:bCs/>
          <w:sz w:val="24"/>
          <w:szCs w:val="24"/>
        </w:rPr>
      </w:pPr>
    </w:p>
    <w:p w14:paraId="4818959F" w14:textId="77777777" w:rsidR="00D73BA2" w:rsidRPr="00FA73F8" w:rsidRDefault="00D73BA2" w:rsidP="00D73BA2">
      <w:pPr>
        <w:pStyle w:val="PargrafodaLista"/>
        <w:spacing w:after="0" w:line="240" w:lineRule="auto"/>
        <w:ind w:left="1497"/>
        <w:rPr>
          <w:rFonts w:asciiTheme="minorHAnsi" w:hAnsiTheme="minorHAnsi" w:cstheme="minorHAnsi"/>
          <w:b/>
          <w:bCs/>
          <w:sz w:val="24"/>
          <w:szCs w:val="24"/>
          <w:u w:val="single"/>
        </w:rPr>
      </w:pPr>
      <w:r w:rsidRPr="00FA73F8">
        <w:rPr>
          <w:rFonts w:asciiTheme="minorHAnsi" w:hAnsiTheme="minorHAnsi" w:cstheme="minorHAnsi"/>
          <w:b/>
          <w:bCs/>
          <w:sz w:val="24"/>
          <w:szCs w:val="24"/>
          <w:u w:val="single"/>
        </w:rPr>
        <w:t>LOTE 02:</w:t>
      </w:r>
    </w:p>
    <w:p w14:paraId="7230CE26" w14:textId="77777777" w:rsidR="00D73BA2" w:rsidRPr="00FA73F8" w:rsidRDefault="00D73BA2" w:rsidP="00D73BA2">
      <w:pPr>
        <w:pStyle w:val="PargrafodaLista"/>
        <w:spacing w:after="0" w:line="240" w:lineRule="auto"/>
        <w:ind w:left="1497"/>
        <w:rPr>
          <w:rFonts w:asciiTheme="minorHAnsi" w:hAnsiTheme="minorHAnsi" w:cstheme="minorHAnsi"/>
          <w:bCs/>
          <w:sz w:val="24"/>
          <w:szCs w:val="24"/>
        </w:rPr>
      </w:pPr>
    </w:p>
    <w:p w14:paraId="55617C64"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19 - ESTANDES EM PAINÉIS – LOCAÇÃO:</w:t>
      </w:r>
    </w:p>
    <w:p w14:paraId="17EDFA7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Prestação de serviços de transporte, montagem e desmontagem de instalações físicas necessárias ao funcionamento de no mínimo 04 (quatro) estandes com montagem básica, fornecida em regime de locação. Cada um dos estandes deve possuir área de 3m², sendo compostos de, no mínimo: Paredes: divisórias em painéis TS (painel laminado melamínico), com estrutura em alumínio no sistema modular </w:t>
      </w:r>
      <w:proofErr w:type="spellStart"/>
      <w:r w:rsidRPr="00FA73F8">
        <w:rPr>
          <w:rFonts w:asciiTheme="minorHAnsi" w:hAnsiTheme="minorHAnsi" w:cstheme="minorHAnsi"/>
          <w:bCs/>
          <w:sz w:val="24"/>
          <w:szCs w:val="24"/>
        </w:rPr>
        <w:t>octanorme</w:t>
      </w:r>
      <w:proofErr w:type="spellEnd"/>
      <w:r w:rsidRPr="00FA73F8">
        <w:rPr>
          <w:rFonts w:asciiTheme="minorHAnsi" w:hAnsiTheme="minorHAnsi" w:cstheme="minorHAnsi"/>
          <w:bCs/>
          <w:sz w:val="24"/>
          <w:szCs w:val="24"/>
        </w:rPr>
        <w:t xml:space="preserve">; Iluminação: 01 </w:t>
      </w:r>
      <w:proofErr w:type="spellStart"/>
      <w:r w:rsidRPr="00FA73F8">
        <w:rPr>
          <w:rFonts w:asciiTheme="minorHAnsi" w:hAnsiTheme="minorHAnsi" w:cstheme="minorHAnsi"/>
          <w:bCs/>
          <w:sz w:val="24"/>
          <w:szCs w:val="24"/>
        </w:rPr>
        <w:t>ponto</w:t>
      </w:r>
      <w:proofErr w:type="spellEnd"/>
      <w:r w:rsidRPr="00FA73F8">
        <w:rPr>
          <w:rFonts w:asciiTheme="minorHAnsi" w:hAnsiTheme="minorHAnsi" w:cstheme="minorHAnsi"/>
          <w:bCs/>
          <w:sz w:val="24"/>
          <w:szCs w:val="24"/>
        </w:rPr>
        <w:t xml:space="preserve"> de luz a cada 3 m²; Tomada: 01 ponto de energia em cada estande; Piso: Forração na cor grafite fixada no piso com fita dupla face; Identificação: 01 Placa indicativa de 0,98 x 0,46m em letras ARIAL; Passarela: de 2m de largura na cor vermelha em toda a </w:t>
      </w:r>
      <w:r w:rsidRPr="00FA73F8">
        <w:rPr>
          <w:rFonts w:asciiTheme="minorHAnsi" w:hAnsiTheme="minorHAnsi" w:cstheme="minorHAnsi"/>
          <w:bCs/>
          <w:sz w:val="24"/>
          <w:szCs w:val="24"/>
        </w:rPr>
        <w:lastRenderedPageBreak/>
        <w:t>extensão dos estandes, fixada com fita dupla face; Mobiliário: mesa quadrada de plástico com 4 cadeiras de plástico.</w:t>
      </w:r>
    </w:p>
    <w:p w14:paraId="1FADB36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20 - SERVIÇOS DE DECORAÇÃO DE PALCO SIMPLES:</w:t>
      </w:r>
    </w:p>
    <w:p w14:paraId="65C7E435"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Decoração para mesa diretiva, para 13 pessoas, com toalha sobre toalha e decoração floral com no mínimo 20 flores da estação previamente aprovado pela contratante;</w:t>
      </w:r>
    </w:p>
    <w:p w14:paraId="408AC02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Taças e água para as autoridades;</w:t>
      </w:r>
    </w:p>
    <w:p w14:paraId="25F9D45C"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Dois arranjos com suporte de 1,50cm com flores da estação;</w:t>
      </w:r>
    </w:p>
    <w:p w14:paraId="7C54987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Púlpito;</w:t>
      </w:r>
    </w:p>
    <w:p w14:paraId="546B407D"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Um arranjo para o púlpito com flores da estação;</w:t>
      </w:r>
    </w:p>
    <w:p w14:paraId="3195DB1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Duas floreiras de 1,50cm com flores da estação.</w:t>
      </w:r>
    </w:p>
    <w:p w14:paraId="5D02FFD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21 - DECORAÇÃO COMPLETA DE AMBIENTES:</w:t>
      </w:r>
    </w:p>
    <w:p w14:paraId="571D7F9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Dois arranjos com suporte de 1,50cm com flores da estação;</w:t>
      </w:r>
    </w:p>
    <w:p w14:paraId="21B4D5A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Púlpito;</w:t>
      </w:r>
    </w:p>
    <w:p w14:paraId="3175C6B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Lycra de até 3 metros de comprimento, por 1,50metros de largura em cores a definir.</w:t>
      </w:r>
    </w:p>
    <w:p w14:paraId="0E55C3F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2 Banners de até 5x2m, com arte a ser passada pela instituição.</w:t>
      </w:r>
    </w:p>
    <w:p w14:paraId="0B4B678C"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Bancada para recepcionistas e identificação de autoridades a ser colocada no hall de eventos, com extensão mínima de 2,5m e máxima de 4m altura máxima de 2,0m;</w:t>
      </w:r>
    </w:p>
    <w:p w14:paraId="66D01BA8"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22 - MESTRE DE CERIMÔNIA:</w:t>
      </w:r>
    </w:p>
    <w:p w14:paraId="58C1E5E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A contratada deverá apresentar currículo do mestre de cerimônia para apreciação e aprovação por parte da Coordenadoria de Eventos da UDESC, tendo como requisitos mínimos a experiência de no mínimo 01 ano como mestre de cerimônias, deverá ter boa voz, boa dicção e boa leitura;</w:t>
      </w:r>
    </w:p>
    <w:p w14:paraId="219DC20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Faz-se necessário familiarizar-se com o que irá acontecer no evento, conferir com o cerimonialista </w:t>
      </w:r>
      <w:proofErr w:type="gramStart"/>
      <w:r w:rsidRPr="00FA73F8">
        <w:rPr>
          <w:rFonts w:asciiTheme="minorHAnsi" w:hAnsiTheme="minorHAnsi" w:cstheme="minorHAnsi"/>
          <w:bCs/>
          <w:sz w:val="24"/>
          <w:szCs w:val="24"/>
        </w:rPr>
        <w:t>o ”script</w:t>
      </w:r>
      <w:proofErr w:type="gramEnd"/>
      <w:r w:rsidRPr="00FA73F8">
        <w:rPr>
          <w:rFonts w:asciiTheme="minorHAnsi" w:hAnsiTheme="minorHAnsi" w:cstheme="minorHAnsi"/>
          <w:bCs/>
          <w:sz w:val="24"/>
          <w:szCs w:val="24"/>
        </w:rPr>
        <w:t>” do evento/cerimônia, com no mínimo 1hora de antecedência ao evento;</w:t>
      </w:r>
    </w:p>
    <w:p w14:paraId="3C28A091"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É necessário cuidar da aparência: roupas bem alinhadas, traje social, asseio corporal, cabelos bem cuidados, postura correta. Limitar-se no ato de apresentar a sequência do evento.</w:t>
      </w:r>
    </w:p>
    <w:p w14:paraId="7DA4AC58"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 xml:space="preserve">ITEM 23 - SERVIÇO DE SEGURANÇA: </w:t>
      </w:r>
    </w:p>
    <w:p w14:paraId="3174ABB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Fornecimento de serviço de segurança e limpeza para eventos. A empresa deverá fornecer um mínimo de 4 (quatro) seguranças pelo período de duração do evento (com porção de 1 segurança para cada 150 pessoas), os quais devem estar devidamente registrados e credenciados nos órgãos competentes. </w:t>
      </w:r>
    </w:p>
    <w:p w14:paraId="63ECA681"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24 - SERVIÇO DE LIMPEZA:</w:t>
      </w:r>
    </w:p>
    <w:p w14:paraId="08BC9BF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Fornecimento de até a 4 assistentes de limpeza, que farão a limpeza prévia e posterior ao evento, utilizando todo o material necessário para a limpeza do local de realização do evento, o qual pode ser conferido 30 minutos antes do evento pelo Fiscal de Contrato e após os trabalhos de limpeza, solicitando maior trabalho de limpeza afim de deixar o ambiente de acordo com seu estado original de funcionamento. A empresa deve ainda fornecer material de limpeza para os banheiros sociais do local do evento, tais como; sabonete líquido, papel higiênico, papel toalha, etc.;</w:t>
      </w:r>
    </w:p>
    <w:p w14:paraId="46B78122"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25 - LOCAÇÃO DE CADEIRAS:</w:t>
      </w:r>
    </w:p>
    <w:p w14:paraId="08E1D69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Locação de cadeiras de plástico brancas, previamente aprovadas pelo gestor de execução, sendo que o pagamento será feito pela unidade de cadeiras a serem locadas. A montagem e desmontagem das cadeiras correrá por conta da empresa conforme layout disponibilizado pelo fiscal de contrato até 24 horas antes do evento.</w:t>
      </w:r>
    </w:p>
    <w:p w14:paraId="5AF2EFAB"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26 - LOCAÇÃO DE MESAS:</w:t>
      </w:r>
    </w:p>
    <w:p w14:paraId="34E15A8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lastRenderedPageBreak/>
        <w:t>Locação de mesas plásticas Dimensões (</w:t>
      </w:r>
      <w:proofErr w:type="spellStart"/>
      <w:r w:rsidRPr="00FA73F8">
        <w:rPr>
          <w:rFonts w:asciiTheme="minorHAnsi" w:hAnsiTheme="minorHAnsi" w:cstheme="minorHAnsi"/>
          <w:bCs/>
          <w:sz w:val="24"/>
          <w:szCs w:val="24"/>
        </w:rPr>
        <w:t>LxAxP</w:t>
      </w:r>
      <w:proofErr w:type="spellEnd"/>
      <w:r w:rsidRPr="00FA73F8">
        <w:rPr>
          <w:rFonts w:asciiTheme="minorHAnsi" w:hAnsiTheme="minorHAnsi" w:cstheme="minorHAnsi"/>
          <w:bCs/>
          <w:sz w:val="24"/>
          <w:szCs w:val="24"/>
        </w:rPr>
        <w:t>): 70 x 70 x 70cm. Peso: 4 kg, Material: Polipropileno. Suporte: 120 kg. A montagem e desmontagem das mesas correrá por conta da empresa conforme layout disponibilizado pelo fiscal de contrato até 24 horas antes do evento.</w:t>
      </w:r>
    </w:p>
    <w:p w14:paraId="445A93A2"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t>ITEM 27 – SERVIÇO DE TRADUÇÃO LIBRAS:</w:t>
      </w:r>
    </w:p>
    <w:p w14:paraId="61DE763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Prestação de serviços de tradução/interpretação da Língua Brasileira de Sinais (LIBRAS) para a Língua Portuguesa e vice-versa, nas modalidades falada, sinalizada ou escrita, nas formas simultânea ou consecutiva, ao vivo ou ensaiada, gravada ou não, em eventos, atividades diversas e projetos institucionais da Universidade do Estado de Santa Catarina ou por ela promovidos, dentro do Estado de Santa Catarina, com cessão de uso de imagem, de acordo com os termos e especificações deste edital e seus anexos.</w:t>
      </w:r>
    </w:p>
    <w:p w14:paraId="2E6AA11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Comprovar, no prazo de até 05 (cinco) dias úteis, contados da assinatura da Ata de Registro de Preços - ARP, fluência em LIBRAS de, no mínimo, 01 (um) profissional que prestará os serviços durante a vigência da ARP, mediante apresentação de certificado do PROLIBRAS (Exame Nacional para Certificação de Proficiência em LIBRAS do Ministério da Educação); - Faz-se necessário familiarizar-se com o que irá acontecer no evento, conferir com o cerimonialista o ”script” do evento/cerimônia, com no mínimo 1hora de antecedência ao evento, o prazo máximo de duração dos serviços prestados será de 6 horas, sendo que a locomoção é responsabilidade da empresa e não o tempo de deslocamento não contará para o período;</w:t>
      </w:r>
    </w:p>
    <w:p w14:paraId="4BB3635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É necessário cuidar da aparência: roupas bem alinhadas, traje social, asseio corporal, cabelos bem cuidados, postura correta. Limitar-se no ato de apresentar a sequência do evento.</w:t>
      </w:r>
    </w:p>
    <w:p w14:paraId="3BF62AD0"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t>ITEM 28 - LOCAÇÃO DE GERADOR:</w:t>
      </w:r>
    </w:p>
    <w:p w14:paraId="6DD5483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Gerador de energia elétrica de 100 </w:t>
      </w:r>
      <w:proofErr w:type="spellStart"/>
      <w:r w:rsidRPr="00FA73F8">
        <w:rPr>
          <w:rFonts w:asciiTheme="minorHAnsi" w:hAnsiTheme="minorHAnsi" w:cstheme="minorHAnsi"/>
          <w:bCs/>
          <w:sz w:val="24"/>
          <w:szCs w:val="24"/>
        </w:rPr>
        <w:t>Kva</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carenado</w:t>
      </w:r>
      <w:proofErr w:type="spellEnd"/>
      <w:r w:rsidRPr="00FA73F8">
        <w:rPr>
          <w:rFonts w:asciiTheme="minorHAnsi" w:hAnsiTheme="minorHAnsi" w:cstheme="minorHAnsi"/>
          <w:bCs/>
          <w:sz w:val="24"/>
          <w:szCs w:val="24"/>
        </w:rPr>
        <w:t xml:space="preserve"> e silenciado com redução de 85 </w:t>
      </w:r>
      <w:proofErr w:type="spellStart"/>
      <w:r w:rsidRPr="00FA73F8">
        <w:rPr>
          <w:rFonts w:asciiTheme="minorHAnsi" w:hAnsiTheme="minorHAnsi" w:cstheme="minorHAnsi"/>
          <w:bCs/>
          <w:sz w:val="24"/>
          <w:szCs w:val="24"/>
        </w:rPr>
        <w:t>db</w:t>
      </w:r>
      <w:proofErr w:type="spellEnd"/>
      <w:r w:rsidRPr="00FA73F8">
        <w:rPr>
          <w:rFonts w:asciiTheme="minorHAnsi" w:hAnsiTheme="minorHAnsi" w:cstheme="minorHAnsi"/>
          <w:bCs/>
          <w:sz w:val="24"/>
          <w:szCs w:val="24"/>
        </w:rPr>
        <w:t xml:space="preserve"> de ruído, botão de emergência, proteção no painel </w:t>
      </w:r>
      <w:proofErr w:type="spellStart"/>
      <w:r w:rsidRPr="00FA73F8">
        <w:rPr>
          <w:rFonts w:asciiTheme="minorHAnsi" w:hAnsiTheme="minorHAnsi" w:cstheme="minorHAnsi"/>
          <w:bCs/>
          <w:sz w:val="24"/>
          <w:szCs w:val="24"/>
        </w:rPr>
        <w:t>anti-respingo</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bazeta</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religável</w:t>
      </w:r>
      <w:proofErr w:type="spellEnd"/>
      <w:r w:rsidRPr="00FA73F8">
        <w:rPr>
          <w:rFonts w:asciiTheme="minorHAnsi" w:hAnsiTheme="minorHAnsi" w:cstheme="minorHAnsi"/>
          <w:bCs/>
          <w:sz w:val="24"/>
          <w:szCs w:val="24"/>
        </w:rPr>
        <w:t xml:space="preserve"> para seleção de tensão, tanque de combustível tipo lastro com capacidade de 3001 de óleo diesel. </w:t>
      </w:r>
    </w:p>
    <w:p w14:paraId="2A40AAA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A empresa licitada será responsável pelo frete do objeto, assim como as despesas com instalação e desinstalação, combustível, pedágio, hospedagem, alimentação do motorista e outras despesas. As diárias são 12 horas, incluindo mão de obra, materiais e acessórios para seu funcionamento, visando atendimento parcelado a diversos eventos promovidos/apoiados pela </w:t>
      </w:r>
      <w:proofErr w:type="spellStart"/>
      <w:r w:rsidRPr="00FA73F8">
        <w:rPr>
          <w:rFonts w:asciiTheme="minorHAnsi" w:hAnsiTheme="minorHAnsi" w:cstheme="minorHAnsi"/>
          <w:bCs/>
          <w:sz w:val="24"/>
          <w:szCs w:val="24"/>
        </w:rPr>
        <w:t>Udesc</w:t>
      </w:r>
      <w:proofErr w:type="spellEnd"/>
      <w:r w:rsidRPr="00FA73F8">
        <w:rPr>
          <w:rFonts w:asciiTheme="minorHAnsi" w:hAnsiTheme="minorHAnsi" w:cstheme="minorHAnsi"/>
          <w:bCs/>
          <w:sz w:val="24"/>
          <w:szCs w:val="24"/>
        </w:rPr>
        <w:t xml:space="preserve">. </w:t>
      </w:r>
    </w:p>
    <w:p w14:paraId="6D4F6AB6" w14:textId="32A3523C"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Deverá ser fornecido cabo com metragem suficiente para a suas utilizações (mínimo de 50 metros) e também todas as conexões necessárias para o perfeito funcionamento do equipamento.</w:t>
      </w:r>
    </w:p>
    <w:p w14:paraId="1ABDB5BD" w14:textId="77777777" w:rsidR="00D73BA2" w:rsidRPr="00FA73F8" w:rsidRDefault="00D73BA2" w:rsidP="00D73BA2">
      <w:pPr>
        <w:jc w:val="both"/>
        <w:rPr>
          <w:rFonts w:asciiTheme="minorHAnsi" w:hAnsiTheme="minorHAnsi" w:cstheme="minorHAnsi"/>
          <w:bCs/>
        </w:rPr>
      </w:pPr>
    </w:p>
    <w:p w14:paraId="7AF1E39B" w14:textId="77777777" w:rsidR="00D73BA2" w:rsidRPr="00FA73F8" w:rsidRDefault="00D73BA2" w:rsidP="00D73BA2">
      <w:pPr>
        <w:pStyle w:val="PargrafodaLista"/>
        <w:spacing w:after="0" w:line="240" w:lineRule="auto"/>
        <w:ind w:left="1497"/>
        <w:rPr>
          <w:rFonts w:asciiTheme="minorHAnsi" w:hAnsiTheme="minorHAnsi" w:cstheme="minorHAnsi"/>
          <w:b/>
          <w:bCs/>
          <w:sz w:val="24"/>
          <w:szCs w:val="24"/>
          <w:u w:val="single"/>
        </w:rPr>
      </w:pPr>
      <w:r w:rsidRPr="00FA73F8">
        <w:rPr>
          <w:rFonts w:asciiTheme="minorHAnsi" w:hAnsiTheme="minorHAnsi" w:cstheme="minorHAnsi"/>
          <w:b/>
          <w:bCs/>
          <w:sz w:val="24"/>
          <w:szCs w:val="24"/>
          <w:u w:val="single"/>
        </w:rPr>
        <w:t>LOTE 03:</w:t>
      </w:r>
    </w:p>
    <w:p w14:paraId="2CB5AA3F" w14:textId="77777777" w:rsidR="00D73BA2" w:rsidRPr="00FA73F8" w:rsidRDefault="00D73BA2" w:rsidP="00D73BA2">
      <w:pPr>
        <w:pStyle w:val="PargrafodaLista"/>
        <w:spacing w:after="0" w:line="240" w:lineRule="auto"/>
        <w:ind w:left="1497"/>
        <w:rPr>
          <w:rFonts w:asciiTheme="minorHAnsi" w:hAnsiTheme="minorHAnsi" w:cstheme="minorHAnsi"/>
          <w:bCs/>
          <w:sz w:val="24"/>
          <w:szCs w:val="24"/>
        </w:rPr>
      </w:pPr>
    </w:p>
    <w:p w14:paraId="5050ECF5" w14:textId="77777777" w:rsidR="00D73BA2" w:rsidRPr="00FA73F8" w:rsidRDefault="00D73BA2" w:rsidP="00D73BA2">
      <w:pPr>
        <w:pStyle w:val="PargrafodaLista"/>
        <w:numPr>
          <w:ilvl w:val="1"/>
          <w:numId w:val="34"/>
        </w:numPr>
        <w:rPr>
          <w:rFonts w:asciiTheme="minorHAnsi" w:hAnsiTheme="minorHAnsi" w:cstheme="minorHAnsi"/>
          <w:b/>
          <w:bCs/>
          <w:sz w:val="24"/>
          <w:szCs w:val="24"/>
        </w:rPr>
      </w:pPr>
      <w:r w:rsidRPr="00FA73F8">
        <w:rPr>
          <w:rFonts w:asciiTheme="minorHAnsi" w:hAnsiTheme="minorHAnsi" w:cstheme="minorHAnsi"/>
          <w:b/>
          <w:bCs/>
          <w:sz w:val="24"/>
          <w:szCs w:val="24"/>
        </w:rPr>
        <w:t>ITEM 29 - LOCAÇÃO DE SOM PARA EVENTO DE 1200 PESSOAS:</w:t>
      </w:r>
    </w:p>
    <w:p w14:paraId="4B9F441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04 caixas de tripé tipo </w:t>
      </w:r>
      <w:proofErr w:type="spellStart"/>
      <w:r w:rsidRPr="00FA73F8">
        <w:rPr>
          <w:rFonts w:asciiTheme="minorHAnsi" w:hAnsiTheme="minorHAnsi" w:cstheme="minorHAnsi"/>
          <w:bCs/>
          <w:sz w:val="24"/>
          <w:szCs w:val="24"/>
        </w:rPr>
        <w:t>fly</w:t>
      </w:r>
      <w:proofErr w:type="spellEnd"/>
      <w:r w:rsidRPr="00FA73F8">
        <w:rPr>
          <w:rFonts w:asciiTheme="minorHAnsi" w:hAnsiTheme="minorHAnsi" w:cstheme="minorHAnsi"/>
          <w:bCs/>
          <w:sz w:val="24"/>
          <w:szCs w:val="24"/>
        </w:rPr>
        <w:t>;</w:t>
      </w:r>
    </w:p>
    <w:p w14:paraId="38037B4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04 tripés para suporte das caixas </w:t>
      </w:r>
      <w:proofErr w:type="spellStart"/>
      <w:r w:rsidRPr="00FA73F8">
        <w:rPr>
          <w:rFonts w:asciiTheme="minorHAnsi" w:hAnsiTheme="minorHAnsi" w:cstheme="minorHAnsi"/>
          <w:bCs/>
          <w:sz w:val="24"/>
          <w:szCs w:val="24"/>
        </w:rPr>
        <w:t>fly</w:t>
      </w:r>
      <w:proofErr w:type="spellEnd"/>
      <w:r w:rsidRPr="00FA73F8">
        <w:rPr>
          <w:rFonts w:asciiTheme="minorHAnsi" w:hAnsiTheme="minorHAnsi" w:cstheme="minorHAnsi"/>
          <w:bCs/>
          <w:sz w:val="24"/>
          <w:szCs w:val="24"/>
        </w:rPr>
        <w:t>;</w:t>
      </w:r>
    </w:p>
    <w:p w14:paraId="789CF54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02 amplificadores de 1000 watts para as caixas tripé tipo </w:t>
      </w:r>
      <w:proofErr w:type="spellStart"/>
      <w:r w:rsidRPr="00FA73F8">
        <w:rPr>
          <w:rFonts w:asciiTheme="minorHAnsi" w:hAnsiTheme="minorHAnsi" w:cstheme="minorHAnsi"/>
          <w:bCs/>
          <w:sz w:val="24"/>
          <w:szCs w:val="24"/>
        </w:rPr>
        <w:t>fly</w:t>
      </w:r>
      <w:proofErr w:type="spellEnd"/>
      <w:r w:rsidRPr="00FA73F8">
        <w:rPr>
          <w:rFonts w:asciiTheme="minorHAnsi" w:hAnsiTheme="minorHAnsi" w:cstheme="minorHAnsi"/>
          <w:bCs/>
          <w:sz w:val="24"/>
          <w:szCs w:val="24"/>
        </w:rPr>
        <w:t>;</w:t>
      </w:r>
    </w:p>
    <w:p w14:paraId="3879D41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04 monitores de boa qualidade (SM 400, SM 222 ou EV); </w:t>
      </w:r>
    </w:p>
    <w:p w14:paraId="34CA84F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proofErr w:type="gramStart"/>
      <w:r w:rsidRPr="00FA73F8">
        <w:rPr>
          <w:rFonts w:asciiTheme="minorHAnsi" w:hAnsiTheme="minorHAnsi" w:cstheme="minorHAnsi"/>
          <w:bCs/>
          <w:sz w:val="24"/>
          <w:szCs w:val="24"/>
        </w:rPr>
        <w:t>02 amplificador</w:t>
      </w:r>
      <w:proofErr w:type="gramEnd"/>
      <w:r w:rsidRPr="00FA73F8">
        <w:rPr>
          <w:rFonts w:asciiTheme="minorHAnsi" w:hAnsiTheme="minorHAnsi" w:cstheme="minorHAnsi"/>
          <w:bCs/>
          <w:sz w:val="24"/>
          <w:szCs w:val="24"/>
        </w:rPr>
        <w:t xml:space="preserve"> de 1000 watts para os monitores;</w:t>
      </w:r>
    </w:p>
    <w:p w14:paraId="585B04CA"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01 mesa de som digital com no mínimo 16 canais para o sistema (YAMAHA ou similar); </w:t>
      </w:r>
    </w:p>
    <w:p w14:paraId="36D3A12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Rack de processadores para monitor com:</w:t>
      </w:r>
    </w:p>
    <w:p w14:paraId="6FDA6B5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04 equalizadores gráficos estéreos 1/3 oitava (KLARK, BSS, ASHLY);</w:t>
      </w:r>
    </w:p>
    <w:p w14:paraId="2954294B"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lastRenderedPageBreak/>
        <w:t>02 CD players;</w:t>
      </w:r>
    </w:p>
    <w:p w14:paraId="1CC0E981"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02 CDJ com entrada USB (PIONNER ou similar);</w:t>
      </w:r>
    </w:p>
    <w:p w14:paraId="2FCAC9B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01 MIXER de três canais para DJ com entrada USB;</w:t>
      </w:r>
    </w:p>
    <w:p w14:paraId="11AA2344"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10 cabos tipo XLR com 10m cada;</w:t>
      </w:r>
    </w:p>
    <w:p w14:paraId="4717A5B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02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w:t>
      </w:r>
    </w:p>
    <w:p w14:paraId="713E5325"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04 microfones </w:t>
      </w:r>
      <w:proofErr w:type="spellStart"/>
      <w:r w:rsidRPr="00FA73F8">
        <w:rPr>
          <w:rFonts w:asciiTheme="minorHAnsi" w:hAnsiTheme="minorHAnsi" w:cstheme="minorHAnsi"/>
          <w:bCs/>
          <w:sz w:val="24"/>
          <w:szCs w:val="24"/>
        </w:rPr>
        <w:t>Shure</w:t>
      </w:r>
      <w:proofErr w:type="spellEnd"/>
      <w:r w:rsidRPr="00FA73F8">
        <w:rPr>
          <w:rFonts w:asciiTheme="minorHAnsi" w:hAnsiTheme="minorHAnsi" w:cstheme="minorHAnsi"/>
          <w:bCs/>
          <w:sz w:val="24"/>
          <w:szCs w:val="24"/>
        </w:rPr>
        <w:t xml:space="preserve"> modelo Beta 58 ou SM 58 com fio para vozes;</w:t>
      </w:r>
    </w:p>
    <w:p w14:paraId="7F08AC9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04 pedestais RMV para microfone;</w:t>
      </w:r>
    </w:p>
    <w:p w14:paraId="0AD1603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Fiação e acessórios em geral necessários para as ligações.</w:t>
      </w:r>
    </w:p>
    <w:p w14:paraId="1D65E01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Um técnico responsável por toda a montagem, desmontagem e operacionalização.</w:t>
      </w:r>
    </w:p>
    <w:p w14:paraId="6852F40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30 - LOCAÇÃO DE TELÃO DE 6 X 3M:</w:t>
      </w:r>
    </w:p>
    <w:p w14:paraId="51696FD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Telão para projeção medindo 6 x 3 metros, projetor com no mínimo de 5000 ANSI – lumes, com equipe técnica especializada para operar o equipamento e projetar o conteúdo a ser fornecido pela UDESC,  </w:t>
      </w:r>
    </w:p>
    <w:p w14:paraId="54F35747"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31 - PLACAS DE DELEGAÇÕES 60X40 EM PVC:</w:t>
      </w:r>
    </w:p>
    <w:p w14:paraId="16681B0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sz w:val="24"/>
          <w:szCs w:val="24"/>
        </w:rPr>
        <w:t>Placas medindo 60X40 em PVC impresso em cores podendo ocupar toda a dimensão estabelecida. Arte a ser fornecida pela UDESC.</w:t>
      </w:r>
    </w:p>
    <w:p w14:paraId="32E1CC63"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32 - MESTRE DE CERIMÔNIA:</w:t>
      </w:r>
    </w:p>
    <w:p w14:paraId="1B6ABA9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A contratada deverá apresentar currículo do mestre de cerimônia para apreciação e aprovação por parte da Coordenadoria de Eventos da UDESC, tendo como requisitos mínimos a experiência de no mínimo 01 ano como mestre de cerimônias, deverá ter boa voz, boa dicção e boa leitura;</w:t>
      </w:r>
    </w:p>
    <w:p w14:paraId="68844D4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Faz-se necessário familiarizar-se com o que irá acontecer no evento, conferir com o cerimonialista </w:t>
      </w:r>
      <w:proofErr w:type="gramStart"/>
      <w:r w:rsidRPr="00FA73F8">
        <w:rPr>
          <w:rFonts w:asciiTheme="minorHAnsi" w:hAnsiTheme="minorHAnsi" w:cstheme="minorHAnsi"/>
          <w:bCs/>
          <w:sz w:val="24"/>
          <w:szCs w:val="24"/>
        </w:rPr>
        <w:t>o ”script</w:t>
      </w:r>
      <w:proofErr w:type="gramEnd"/>
      <w:r w:rsidRPr="00FA73F8">
        <w:rPr>
          <w:rFonts w:asciiTheme="minorHAnsi" w:hAnsiTheme="minorHAnsi" w:cstheme="minorHAnsi"/>
          <w:bCs/>
          <w:sz w:val="24"/>
          <w:szCs w:val="24"/>
        </w:rPr>
        <w:t>” do evento/cerimônia, com no mínimo 1hora de antecedência ao evento;</w:t>
      </w:r>
    </w:p>
    <w:p w14:paraId="369484C4"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É necessário cuidar da aparência: roupas bem alinhadas, traje social, asseio corporal, cabelos bem cuidados, postura correta. Limitar-se no ato de apresentar a sequência do evento.</w:t>
      </w:r>
    </w:p>
    <w:p w14:paraId="7AB617F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33 - LOCAÇÃO DE ILUMINAÇÃO COMPATÍVEL COM O LOCAL (MOVING LIGHT NO CHÃO):</w:t>
      </w:r>
    </w:p>
    <w:p w14:paraId="36C3150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16 refletores com lâmpada par 64 de 1000 watts foco 2;</w:t>
      </w:r>
    </w:p>
    <w:p w14:paraId="7509CE4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12 refletores com lâmpada PAR 64 de 1000 watts foco 5;</w:t>
      </w:r>
    </w:p>
    <w:p w14:paraId="143C8BB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01 mesa de iluminação de 48 canais DMX;</w:t>
      </w:r>
    </w:p>
    <w:p w14:paraId="71C884E1"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01 mesa de iluminação digital (AVOLIGHT ou PILOT 2000);</w:t>
      </w:r>
    </w:p>
    <w:p w14:paraId="349E9BAF"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01 Amplificador de sinal DMX;</w:t>
      </w:r>
    </w:p>
    <w:p w14:paraId="43C74A7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Rackes</w:t>
      </w:r>
      <w:proofErr w:type="spellEnd"/>
      <w:r w:rsidRPr="00FA73F8">
        <w:rPr>
          <w:rFonts w:asciiTheme="minorHAnsi" w:hAnsiTheme="minorHAnsi" w:cstheme="minorHAnsi"/>
          <w:bCs/>
          <w:sz w:val="24"/>
          <w:szCs w:val="24"/>
        </w:rPr>
        <w:t xml:space="preserve"> de potência apropriados;</w:t>
      </w:r>
    </w:p>
    <w:p w14:paraId="4F7F779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12 </w:t>
      </w:r>
      <w:proofErr w:type="spellStart"/>
      <w:r w:rsidRPr="00FA73F8">
        <w:rPr>
          <w:rFonts w:asciiTheme="minorHAnsi" w:hAnsiTheme="minorHAnsi" w:cstheme="minorHAnsi"/>
          <w:bCs/>
          <w:sz w:val="24"/>
          <w:szCs w:val="24"/>
        </w:rPr>
        <w:t>muving</w:t>
      </w:r>
      <w:proofErr w:type="spellEnd"/>
      <w:r w:rsidRPr="00FA73F8">
        <w:rPr>
          <w:rFonts w:asciiTheme="minorHAnsi" w:hAnsiTheme="minorHAnsi" w:cstheme="minorHAnsi"/>
          <w:bCs/>
          <w:sz w:val="24"/>
          <w:szCs w:val="24"/>
        </w:rPr>
        <w:t xml:space="preserve"> </w:t>
      </w:r>
      <w:proofErr w:type="spellStart"/>
      <w:r w:rsidRPr="00FA73F8">
        <w:rPr>
          <w:rFonts w:asciiTheme="minorHAnsi" w:hAnsiTheme="minorHAnsi" w:cstheme="minorHAnsi"/>
          <w:bCs/>
          <w:sz w:val="24"/>
          <w:szCs w:val="24"/>
        </w:rPr>
        <w:t>hed</w:t>
      </w:r>
      <w:proofErr w:type="spellEnd"/>
      <w:r w:rsidRPr="00FA73F8">
        <w:rPr>
          <w:rFonts w:asciiTheme="minorHAnsi" w:hAnsiTheme="minorHAnsi" w:cstheme="minorHAnsi"/>
          <w:bCs/>
          <w:sz w:val="24"/>
          <w:szCs w:val="24"/>
        </w:rPr>
        <w:t xml:space="preserve"> (GIOTO 400, PROFILE 575, BEAM 200);</w:t>
      </w:r>
    </w:p>
    <w:p w14:paraId="681AB71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06 Mini </w:t>
      </w:r>
      <w:proofErr w:type="spellStart"/>
      <w:r w:rsidRPr="00FA73F8">
        <w:rPr>
          <w:rFonts w:asciiTheme="minorHAnsi" w:hAnsiTheme="minorHAnsi" w:cstheme="minorHAnsi"/>
          <w:bCs/>
          <w:sz w:val="24"/>
          <w:szCs w:val="24"/>
        </w:rPr>
        <w:t>Bruts</w:t>
      </w:r>
      <w:proofErr w:type="spellEnd"/>
      <w:r w:rsidRPr="00FA73F8">
        <w:rPr>
          <w:rFonts w:asciiTheme="minorHAnsi" w:hAnsiTheme="minorHAnsi" w:cstheme="minorHAnsi"/>
          <w:bCs/>
          <w:sz w:val="24"/>
          <w:szCs w:val="24"/>
        </w:rPr>
        <w:t xml:space="preserve"> (06 Lâmpadas cada) </w:t>
      </w:r>
    </w:p>
    <w:p w14:paraId="63EEB6C9"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08 Elipsoidais ETC 25° 50°;</w:t>
      </w:r>
    </w:p>
    <w:p w14:paraId="57E7172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24 Set </w:t>
      </w:r>
      <w:proofErr w:type="spellStart"/>
      <w:r w:rsidRPr="00FA73F8">
        <w:rPr>
          <w:rFonts w:asciiTheme="minorHAnsi" w:hAnsiTheme="minorHAnsi" w:cstheme="minorHAnsi"/>
          <w:bCs/>
          <w:sz w:val="24"/>
          <w:szCs w:val="24"/>
        </w:rPr>
        <w:t>Lights</w:t>
      </w:r>
      <w:proofErr w:type="spellEnd"/>
      <w:r w:rsidRPr="00FA73F8">
        <w:rPr>
          <w:rFonts w:asciiTheme="minorHAnsi" w:hAnsiTheme="minorHAnsi" w:cstheme="minorHAnsi"/>
          <w:bCs/>
          <w:sz w:val="24"/>
          <w:szCs w:val="24"/>
        </w:rPr>
        <w:t xml:space="preserve"> 1000W (Cenário)</w:t>
      </w:r>
    </w:p>
    <w:p w14:paraId="5770471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02 máquinas de fumaça DMX;</w:t>
      </w:r>
    </w:p>
    <w:p w14:paraId="0963932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necessários para as conexões; </w:t>
      </w:r>
    </w:p>
    <w:p w14:paraId="4C11CEB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34 - LOCAÇÃO DE MÁQUINAS DE FUMAÇA:</w:t>
      </w:r>
    </w:p>
    <w:p w14:paraId="6233D9C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Máquina de fumaça com potência de 600W ou superior, capacidade mínima do tanque: 300mL, alcança uma distância mínima de 5m com operação remota sem fio.</w:t>
      </w:r>
    </w:p>
    <w:p w14:paraId="7A36BA4D"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35 - LOCAÇÃO DE PIRA E TOCHA OLÍMPICA:</w:t>
      </w:r>
    </w:p>
    <w:p w14:paraId="2096045A"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Pira olímpica com 1,5 m de altura e 1m de diâmetro, tocha olímpica de 45cm.</w:t>
      </w:r>
    </w:p>
    <w:p w14:paraId="3631A539"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36 - OPERADOR DE SOM:</w:t>
      </w:r>
    </w:p>
    <w:p w14:paraId="299C3BD9" w14:textId="77777777" w:rsidR="00D73BA2" w:rsidRPr="00FA73F8" w:rsidRDefault="00D73BA2" w:rsidP="00D73BA2">
      <w:pPr>
        <w:pStyle w:val="PargrafodaLista"/>
        <w:numPr>
          <w:ilvl w:val="2"/>
          <w:numId w:val="34"/>
        </w:numPr>
        <w:spacing w:after="0" w:line="240" w:lineRule="auto"/>
        <w:ind w:left="993"/>
        <w:jc w:val="both"/>
        <w:rPr>
          <w:rFonts w:asciiTheme="minorHAnsi" w:hAnsiTheme="minorHAnsi" w:cstheme="minorHAnsi"/>
          <w:bCs/>
          <w:sz w:val="24"/>
          <w:szCs w:val="24"/>
        </w:rPr>
      </w:pPr>
      <w:r w:rsidRPr="00FA73F8">
        <w:rPr>
          <w:rFonts w:asciiTheme="minorHAnsi" w:hAnsiTheme="minorHAnsi" w:cstheme="minorHAnsi"/>
          <w:bCs/>
          <w:sz w:val="24"/>
          <w:szCs w:val="24"/>
        </w:rPr>
        <w:lastRenderedPageBreak/>
        <w:t>Técnico responsável por toda a montagem, desmontagem e operacionalização, tendo como requisitos mínimos a experiência de no mínimo 01 ano na área.</w:t>
      </w:r>
    </w:p>
    <w:p w14:paraId="69B0B9E3"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37 - OPERADOR DE ILUMINAÇÃO/TELÃO:</w:t>
      </w:r>
    </w:p>
    <w:p w14:paraId="3BD8334C"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Técnico responsável por toda a montagem, desmontagem e operacionalização, tendo como requisitos mínimos a experiência de no mínimo 01 ano na área.</w:t>
      </w:r>
    </w:p>
    <w:p w14:paraId="7034D1C8"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38 - SUPORTE DE MASTRO:</w:t>
      </w:r>
    </w:p>
    <w:p w14:paraId="3560EA6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Suporte para três bandeiras com altura aproximada do mastro com bola: 2,10m. Mastro para bandeiras nos tamanhos mínimos de 0.90x1.28m e 1.12x1.60m. As bandeiras serão fornecidas pela UDESC.</w:t>
      </w:r>
    </w:p>
    <w:p w14:paraId="620E52B4"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39 - LOCAÇÃO DE WIND BANNERS (213X75CM):</w:t>
      </w:r>
    </w:p>
    <w:p w14:paraId="5A87ADF0"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Wind banners medindo 213X75CM, com impressão colorida podendo ocupar as dimensões solicitadas com letras e(ou) logomarcas, acompanha Haste, base e terá impressão dupla face em tecido. As artes (logo) serão fornecidas pela Universidade.</w:t>
      </w:r>
    </w:p>
    <w:p w14:paraId="2228B545"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40 - PLACAS DE PVC 90X50CM:</w:t>
      </w:r>
    </w:p>
    <w:p w14:paraId="0EBECCD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sz w:val="24"/>
          <w:szCs w:val="24"/>
        </w:rPr>
        <w:t>Placas medindo 90X50 em PVC impresso em cores podendo ocupar toda a dimensão estabelecida. Arte a ser fornecida pela UDESC.</w:t>
      </w:r>
    </w:p>
    <w:p w14:paraId="48C442F8"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41 - BANNERS 0,90X1,20M:</w:t>
      </w:r>
    </w:p>
    <w:p w14:paraId="2C4A0427" w14:textId="77777777" w:rsidR="00D73BA2" w:rsidRPr="00FA73F8" w:rsidRDefault="00D73BA2" w:rsidP="00D73BA2">
      <w:pPr>
        <w:pStyle w:val="PargrafodaLista"/>
        <w:numPr>
          <w:ilvl w:val="2"/>
          <w:numId w:val="34"/>
        </w:numPr>
        <w:spacing w:after="0" w:line="240" w:lineRule="auto"/>
        <w:ind w:left="1416"/>
        <w:jc w:val="both"/>
        <w:rPr>
          <w:rFonts w:asciiTheme="minorHAnsi" w:hAnsiTheme="minorHAnsi" w:cstheme="minorHAnsi"/>
          <w:bCs/>
          <w:sz w:val="24"/>
          <w:szCs w:val="24"/>
        </w:rPr>
      </w:pPr>
      <w:r w:rsidRPr="00FA73F8">
        <w:rPr>
          <w:rFonts w:asciiTheme="minorHAnsi" w:hAnsiTheme="minorHAnsi" w:cstheme="minorHAnsi"/>
          <w:sz w:val="24"/>
          <w:szCs w:val="24"/>
        </w:rPr>
        <w:t>Banners medindo 0,90X1,120M impresso em cores podendo ocupar toda a dimensão estabelecida. Arte a ser fornecida pela UDESC.</w:t>
      </w:r>
    </w:p>
    <w:p w14:paraId="2E8E20C3"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42 - BANNER COM ILHOSES DE 4X2M:</w:t>
      </w:r>
    </w:p>
    <w:p w14:paraId="1D8BB574" w14:textId="77777777" w:rsidR="00D73BA2" w:rsidRPr="00FA73F8" w:rsidRDefault="00D73BA2" w:rsidP="00D73BA2">
      <w:pPr>
        <w:pStyle w:val="PargrafodaLista"/>
        <w:numPr>
          <w:ilvl w:val="2"/>
          <w:numId w:val="34"/>
        </w:numPr>
        <w:spacing w:after="0" w:line="240" w:lineRule="auto"/>
        <w:ind w:left="1416"/>
        <w:jc w:val="both"/>
        <w:rPr>
          <w:rFonts w:asciiTheme="minorHAnsi" w:hAnsiTheme="minorHAnsi" w:cstheme="minorHAnsi"/>
          <w:bCs/>
          <w:sz w:val="24"/>
          <w:szCs w:val="24"/>
        </w:rPr>
      </w:pPr>
      <w:r w:rsidRPr="00FA73F8">
        <w:rPr>
          <w:rFonts w:asciiTheme="minorHAnsi" w:hAnsiTheme="minorHAnsi" w:cstheme="minorHAnsi"/>
          <w:sz w:val="24"/>
          <w:szCs w:val="24"/>
        </w:rPr>
        <w:t>Banners com ilhoses medindo 4X2M impresso em cores podendo ocupar toda a dimensão estabelecida. Arte a ser fornecida pela UDESC.</w:t>
      </w:r>
    </w:p>
    <w:p w14:paraId="13BCEA1A"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43 - BACKDROP EXTERNO MEDIDAS DE 3,5X2,4M:</w:t>
      </w:r>
    </w:p>
    <w:p w14:paraId="516D9B7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proofErr w:type="spellStart"/>
      <w:r w:rsidRPr="00FA73F8">
        <w:rPr>
          <w:rFonts w:asciiTheme="minorHAnsi" w:hAnsiTheme="minorHAnsi" w:cstheme="minorHAnsi"/>
          <w:bCs/>
          <w:sz w:val="24"/>
          <w:szCs w:val="24"/>
        </w:rPr>
        <w:t>Backdrop</w:t>
      </w:r>
      <w:proofErr w:type="spellEnd"/>
      <w:r w:rsidRPr="00FA73F8">
        <w:rPr>
          <w:rFonts w:asciiTheme="minorHAnsi" w:hAnsiTheme="minorHAnsi" w:cstheme="minorHAnsi"/>
          <w:bCs/>
          <w:sz w:val="24"/>
          <w:szCs w:val="24"/>
        </w:rPr>
        <w:t xml:space="preserve"> externo de 3,5X2,4M, estrutura em alumínio Q30 ou similar, montado para dar suporte a banner, fornecido e instalado pela contratada. I</w:t>
      </w:r>
      <w:r w:rsidRPr="00FA73F8">
        <w:rPr>
          <w:rFonts w:asciiTheme="minorHAnsi" w:hAnsiTheme="minorHAnsi" w:cstheme="minorHAnsi"/>
          <w:sz w:val="24"/>
          <w:szCs w:val="24"/>
        </w:rPr>
        <w:t>mpressão do banner em cores podendo ocupar toda a dimensão estabelecida. Arte a ser fornecida pela UDESC.</w:t>
      </w:r>
    </w:p>
    <w:p w14:paraId="74F1407F"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44 - BANNERS DE 4,5X3,6M INSTALADO EM PAREDE:</w:t>
      </w:r>
    </w:p>
    <w:p w14:paraId="6644516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Banner medindo 4,5X3,6M impresso em cores podendo ocupar toda a dimensão estabelecida e instalado pela contratada em local a ser definido pela UDESC. Arte a ser fornecida pela UDESC.</w:t>
      </w:r>
    </w:p>
    <w:p w14:paraId="65F3D3A0"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45 - BANNER DE 4,5X2M INSTALADOS NA PAREDE:</w:t>
      </w:r>
    </w:p>
    <w:p w14:paraId="560AA0F4"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Banner medindo 4,5X2M impresso em cores podendo ocupar toda a dimensão estabelecida e instalado pela contratada em local a ser definido pela UDESC. Arte a ser fornecida pela UDESC.</w:t>
      </w:r>
    </w:p>
    <w:p w14:paraId="70CD85D5"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
          <w:bCs/>
          <w:sz w:val="24"/>
          <w:szCs w:val="24"/>
        </w:rPr>
        <w:t>ITEM 46 - LOCAÇÃO DE BACKDROP AÉREO (ALTURA DA COLUNA DE APROXIMADAMENTE 4M TAMANHO 5X1,5M INSTALADA SOBRE A ENTRADA:</w:t>
      </w:r>
    </w:p>
    <w:p w14:paraId="17942A60" w14:textId="77777777" w:rsidR="00D73BA2" w:rsidRPr="00FA73F8" w:rsidRDefault="00D73BA2" w:rsidP="00D73BA2">
      <w:pPr>
        <w:pStyle w:val="PargrafodaLista"/>
        <w:numPr>
          <w:ilvl w:val="2"/>
          <w:numId w:val="34"/>
        </w:numPr>
        <w:spacing w:after="0" w:line="240" w:lineRule="auto"/>
        <w:ind w:left="993"/>
        <w:jc w:val="both"/>
        <w:rPr>
          <w:rFonts w:asciiTheme="minorHAnsi" w:hAnsiTheme="minorHAnsi" w:cstheme="minorHAnsi"/>
          <w:bCs/>
          <w:sz w:val="24"/>
          <w:szCs w:val="24"/>
        </w:rPr>
      </w:pPr>
      <w:proofErr w:type="spellStart"/>
      <w:r w:rsidRPr="00FA73F8">
        <w:rPr>
          <w:rFonts w:asciiTheme="minorHAnsi" w:hAnsiTheme="minorHAnsi" w:cstheme="minorHAnsi"/>
          <w:bCs/>
          <w:sz w:val="24"/>
          <w:szCs w:val="24"/>
        </w:rPr>
        <w:t>Backdrop</w:t>
      </w:r>
      <w:proofErr w:type="spellEnd"/>
      <w:r w:rsidRPr="00FA73F8">
        <w:rPr>
          <w:rFonts w:asciiTheme="minorHAnsi" w:hAnsiTheme="minorHAnsi" w:cstheme="minorHAnsi"/>
          <w:bCs/>
          <w:sz w:val="24"/>
          <w:szCs w:val="24"/>
        </w:rPr>
        <w:t xml:space="preserve"> aéreo de 5X1,5M, estrutura em alumínio Q30 ou similar, montado para dar suporte a banner, fornecido e instalado pela contratada. I</w:t>
      </w:r>
      <w:r w:rsidRPr="00FA73F8">
        <w:rPr>
          <w:rFonts w:asciiTheme="minorHAnsi" w:hAnsiTheme="minorHAnsi" w:cstheme="minorHAnsi"/>
          <w:sz w:val="24"/>
          <w:szCs w:val="24"/>
        </w:rPr>
        <w:t>mpressão do banner em cores podendo ocupar toda a dimensão estabelecida. Arte a ser fornecida pela UDESC.</w:t>
      </w:r>
    </w:p>
    <w:p w14:paraId="2A2A713B"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47 - BANNER COM ILHOSES DE 3,5X2,4M:</w:t>
      </w:r>
    </w:p>
    <w:p w14:paraId="39469B6F" w14:textId="77777777" w:rsidR="00D73BA2" w:rsidRPr="00FA73F8" w:rsidRDefault="00D73BA2" w:rsidP="00D73BA2">
      <w:pPr>
        <w:pStyle w:val="PargrafodaLista"/>
        <w:numPr>
          <w:ilvl w:val="2"/>
          <w:numId w:val="34"/>
        </w:numPr>
        <w:spacing w:after="0" w:line="240" w:lineRule="auto"/>
        <w:ind w:left="1416"/>
        <w:jc w:val="both"/>
        <w:rPr>
          <w:rFonts w:asciiTheme="minorHAnsi" w:hAnsiTheme="minorHAnsi" w:cstheme="minorHAnsi"/>
          <w:bCs/>
          <w:sz w:val="24"/>
          <w:szCs w:val="24"/>
        </w:rPr>
      </w:pPr>
      <w:r w:rsidRPr="00FA73F8">
        <w:rPr>
          <w:rFonts w:asciiTheme="minorHAnsi" w:hAnsiTheme="minorHAnsi" w:cstheme="minorHAnsi"/>
          <w:sz w:val="24"/>
          <w:szCs w:val="24"/>
        </w:rPr>
        <w:t>Banners com ilhoses medindo 3,5X2,4M impresso em cores podendo ocupar toda a dimensão estabelecida. Arte a ser fornecida pela UDESC.</w:t>
      </w:r>
    </w:p>
    <w:p w14:paraId="64C5B13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48 – LOCAÇÃO DE BACKDROP DE 6,5X2,7M:</w:t>
      </w:r>
    </w:p>
    <w:p w14:paraId="0F2D48AE"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proofErr w:type="spellStart"/>
      <w:r w:rsidRPr="00FA73F8">
        <w:rPr>
          <w:rFonts w:asciiTheme="minorHAnsi" w:hAnsiTheme="minorHAnsi" w:cstheme="minorHAnsi"/>
          <w:bCs/>
          <w:sz w:val="24"/>
          <w:szCs w:val="24"/>
        </w:rPr>
        <w:t>Backdrop</w:t>
      </w:r>
      <w:proofErr w:type="spellEnd"/>
      <w:r w:rsidRPr="00FA73F8">
        <w:rPr>
          <w:rFonts w:asciiTheme="minorHAnsi" w:hAnsiTheme="minorHAnsi" w:cstheme="minorHAnsi"/>
          <w:bCs/>
          <w:sz w:val="24"/>
          <w:szCs w:val="24"/>
        </w:rPr>
        <w:t xml:space="preserve"> de 6,5X2,7M, estrutura em alumínio Q30 ou similar, montado para dar suporte a banner, fornecido e instalado pela contratada. I</w:t>
      </w:r>
      <w:r w:rsidRPr="00FA73F8">
        <w:rPr>
          <w:rFonts w:asciiTheme="minorHAnsi" w:hAnsiTheme="minorHAnsi" w:cstheme="minorHAnsi"/>
          <w:sz w:val="24"/>
          <w:szCs w:val="24"/>
        </w:rPr>
        <w:t>mpressão do banner em cores podendo ocupar toda a dimensão estabelecida. Arte a ser fornecida pela UDESC.</w:t>
      </w:r>
    </w:p>
    <w:p w14:paraId="5749F4AE" w14:textId="77777777" w:rsidR="00D73BA2" w:rsidRPr="00FA73F8" w:rsidRDefault="00D73BA2" w:rsidP="00D73BA2">
      <w:pPr>
        <w:pStyle w:val="PargrafodaLista"/>
        <w:numPr>
          <w:ilvl w:val="1"/>
          <w:numId w:val="34"/>
        </w:numPr>
        <w:spacing w:after="0" w:line="240" w:lineRule="auto"/>
        <w:rPr>
          <w:rFonts w:asciiTheme="minorHAnsi" w:hAnsiTheme="minorHAnsi" w:cstheme="minorHAnsi"/>
          <w:b/>
          <w:bCs/>
          <w:sz w:val="24"/>
          <w:szCs w:val="24"/>
        </w:rPr>
      </w:pPr>
      <w:r w:rsidRPr="00FA73F8">
        <w:rPr>
          <w:rFonts w:asciiTheme="minorHAnsi" w:hAnsiTheme="minorHAnsi" w:cstheme="minorHAnsi"/>
          <w:b/>
          <w:bCs/>
          <w:sz w:val="24"/>
          <w:szCs w:val="24"/>
        </w:rPr>
        <w:t>ITEM 49 - LOCAÇÃO DE PÓDIO COM LARGURA DE 6M E 3 DIFERENTES ALTURAS PARA CAMPEÃO, VICE E TERCEIRO LUGAR:</w:t>
      </w:r>
    </w:p>
    <w:p w14:paraId="4B3C9D43" w14:textId="77777777" w:rsidR="00D73BA2" w:rsidRPr="00FA73F8" w:rsidRDefault="00D73BA2" w:rsidP="00D73BA2">
      <w:pPr>
        <w:pStyle w:val="PargrafodaLista"/>
        <w:numPr>
          <w:ilvl w:val="2"/>
          <w:numId w:val="34"/>
        </w:numPr>
        <w:spacing w:after="0" w:line="240" w:lineRule="auto"/>
        <w:ind w:left="993"/>
        <w:rPr>
          <w:rFonts w:asciiTheme="minorHAnsi" w:hAnsiTheme="minorHAnsi" w:cstheme="minorHAnsi"/>
          <w:b/>
          <w:bCs/>
          <w:sz w:val="24"/>
          <w:szCs w:val="24"/>
        </w:rPr>
      </w:pPr>
      <w:r w:rsidRPr="00FA73F8">
        <w:rPr>
          <w:rFonts w:asciiTheme="minorHAnsi" w:hAnsiTheme="minorHAnsi" w:cstheme="minorHAnsi"/>
          <w:sz w:val="24"/>
          <w:szCs w:val="24"/>
        </w:rPr>
        <w:lastRenderedPageBreak/>
        <w:t>Palco em praticáveis com 2m na altura de 40cm, 2 m com altura de 60cm e 2m com altura de 80cm.</w:t>
      </w:r>
    </w:p>
    <w:p w14:paraId="6F69FC50"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50 - PLACAS DE 0,4M X0,4M DE PVC:</w:t>
      </w:r>
    </w:p>
    <w:p w14:paraId="50017542"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sz w:val="24"/>
          <w:szCs w:val="24"/>
        </w:rPr>
        <w:t>Placas medindo 0,4X0,4m em PVC impresso em cores podendo ocupar toda a dimensão estabelecida. Arte a ser fornecida pela UDESC.</w:t>
      </w:r>
    </w:p>
    <w:p w14:paraId="62FC49E7"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51 - LOCAÇÃO DE CAIXA DE SOM E MICROFONE SEM FIO:</w:t>
      </w:r>
    </w:p>
    <w:p w14:paraId="20131185" w14:textId="6BF2B749" w:rsidR="00D73BA2" w:rsidRPr="00FA73F8" w:rsidRDefault="00D73BA2" w:rsidP="00147210">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Caixa de som com potência de 1000W e </w:t>
      </w:r>
      <w:proofErr w:type="gramStart"/>
      <w:r w:rsidRPr="00FA73F8">
        <w:rPr>
          <w:rFonts w:asciiTheme="minorHAnsi" w:hAnsiTheme="minorHAnsi" w:cstheme="minorHAnsi"/>
          <w:bCs/>
          <w:sz w:val="24"/>
          <w:szCs w:val="24"/>
        </w:rPr>
        <w:t>micro fone</w:t>
      </w:r>
      <w:proofErr w:type="gramEnd"/>
      <w:r w:rsidRPr="00FA73F8">
        <w:rPr>
          <w:rFonts w:asciiTheme="minorHAnsi" w:hAnsiTheme="minorHAnsi" w:cstheme="minorHAnsi"/>
          <w:bCs/>
          <w:sz w:val="24"/>
          <w:szCs w:val="24"/>
        </w:rPr>
        <w:t xml:space="preserve"> sem fio (UHF) com alcance mínimo de 30m. </w:t>
      </w:r>
    </w:p>
    <w:p w14:paraId="1693CC2C"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52 - LOCAÇÃO DE ILUMINAÇÃO PARA O PALCO COM 4 MOVING LIGHT:</w:t>
      </w:r>
    </w:p>
    <w:p w14:paraId="3F0C77F2"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proofErr w:type="spellStart"/>
      <w:r w:rsidRPr="00FA73F8">
        <w:rPr>
          <w:rFonts w:asciiTheme="minorHAnsi" w:hAnsiTheme="minorHAnsi" w:cstheme="minorHAnsi"/>
          <w:bCs/>
          <w:sz w:val="24"/>
          <w:szCs w:val="24"/>
          <w:lang w:val="en-US"/>
        </w:rPr>
        <w:t>Iluminação</w:t>
      </w:r>
      <w:proofErr w:type="spellEnd"/>
      <w:r w:rsidRPr="00FA73F8">
        <w:rPr>
          <w:rFonts w:asciiTheme="minorHAnsi" w:hAnsiTheme="minorHAnsi" w:cstheme="minorHAnsi"/>
          <w:bCs/>
          <w:sz w:val="24"/>
          <w:szCs w:val="24"/>
          <w:lang w:val="en-US"/>
        </w:rPr>
        <w:t xml:space="preserve"> para </w:t>
      </w:r>
      <w:proofErr w:type="spellStart"/>
      <w:r w:rsidRPr="00FA73F8">
        <w:rPr>
          <w:rFonts w:asciiTheme="minorHAnsi" w:hAnsiTheme="minorHAnsi" w:cstheme="minorHAnsi"/>
          <w:bCs/>
          <w:sz w:val="24"/>
          <w:szCs w:val="24"/>
          <w:lang w:val="en-US"/>
        </w:rPr>
        <w:t>palco</w:t>
      </w:r>
      <w:proofErr w:type="spellEnd"/>
      <w:r w:rsidRPr="00FA73F8">
        <w:rPr>
          <w:rFonts w:asciiTheme="minorHAnsi" w:hAnsiTheme="minorHAnsi" w:cstheme="minorHAnsi"/>
          <w:bCs/>
          <w:sz w:val="24"/>
          <w:szCs w:val="24"/>
          <w:lang w:val="en-US"/>
        </w:rPr>
        <w:t xml:space="preserve"> com </w:t>
      </w:r>
      <w:proofErr w:type="spellStart"/>
      <w:r w:rsidRPr="00FA73F8">
        <w:rPr>
          <w:rFonts w:asciiTheme="minorHAnsi" w:hAnsiTheme="minorHAnsi" w:cstheme="minorHAnsi"/>
          <w:bCs/>
          <w:sz w:val="24"/>
          <w:szCs w:val="24"/>
          <w:lang w:val="en-US"/>
        </w:rPr>
        <w:t>muving</w:t>
      </w:r>
      <w:proofErr w:type="spellEnd"/>
      <w:r w:rsidRPr="00FA73F8">
        <w:rPr>
          <w:rFonts w:asciiTheme="minorHAnsi" w:hAnsiTheme="minorHAnsi" w:cstheme="minorHAnsi"/>
          <w:bCs/>
          <w:sz w:val="24"/>
          <w:szCs w:val="24"/>
          <w:lang w:val="en-US"/>
        </w:rPr>
        <w:t xml:space="preserve"> </w:t>
      </w:r>
      <w:proofErr w:type="spellStart"/>
      <w:r w:rsidRPr="00FA73F8">
        <w:rPr>
          <w:rFonts w:asciiTheme="minorHAnsi" w:hAnsiTheme="minorHAnsi" w:cstheme="minorHAnsi"/>
          <w:bCs/>
          <w:sz w:val="24"/>
          <w:szCs w:val="24"/>
          <w:lang w:val="en-US"/>
        </w:rPr>
        <w:t>hed</w:t>
      </w:r>
      <w:proofErr w:type="spellEnd"/>
      <w:r w:rsidRPr="00FA73F8">
        <w:rPr>
          <w:rFonts w:asciiTheme="minorHAnsi" w:hAnsiTheme="minorHAnsi" w:cstheme="minorHAnsi"/>
          <w:bCs/>
          <w:sz w:val="24"/>
          <w:szCs w:val="24"/>
          <w:lang w:val="en-US"/>
        </w:rPr>
        <w:t xml:space="preserve"> (GIOTO 400, PROFILE 575, BEAM 200);</w:t>
      </w:r>
    </w:p>
    <w:p w14:paraId="5C624F16"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53 - FOTÓGRAFOS PARA OS DIAS DO EVENTO:</w:t>
      </w:r>
    </w:p>
    <w:p w14:paraId="4280E67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A contratada deverá apresentar currículo dos fotógrafos para apreciação e aprovação por parte da Coordenadoria de Eventos da UDESC, tendo como requisitos mínimos a experiência de no mínimo 01 ano na área, deverá possuir equipamento profissional;</w:t>
      </w:r>
    </w:p>
    <w:p w14:paraId="66165D83"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Na abertura do evento (07/06/2023) os fotógrafos deverão prestar o serviço das 17:00hs as 22:00hs;</w:t>
      </w:r>
    </w:p>
    <w:p w14:paraId="030E5538"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 Nos dias 08/09 a 10/06/2023, a prestação do serviço será de 12:00hs com intervalo de uma hora entre as 08:00hs e as 21:00hs;</w:t>
      </w:r>
    </w:p>
    <w:p w14:paraId="57E7E4AA" w14:textId="77777777" w:rsidR="00D73BA2" w:rsidRPr="00FA73F8" w:rsidRDefault="00D73BA2" w:rsidP="00D73BA2">
      <w:pPr>
        <w:pStyle w:val="PargrafodaLista"/>
        <w:numPr>
          <w:ilvl w:val="3"/>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O intervalo será em horário distinto para os dois profissionais contratados;</w:t>
      </w:r>
    </w:p>
    <w:p w14:paraId="763C24C0" w14:textId="77777777" w:rsidR="00D73BA2" w:rsidRPr="00FA73F8" w:rsidRDefault="00D73BA2" w:rsidP="00D73BA2">
      <w:pPr>
        <w:pStyle w:val="PargrafodaLista"/>
        <w:numPr>
          <w:ilvl w:val="2"/>
          <w:numId w:val="34"/>
        </w:numPr>
        <w:spacing w:after="0" w:line="240" w:lineRule="auto"/>
        <w:ind w:left="993"/>
        <w:jc w:val="both"/>
        <w:rPr>
          <w:rFonts w:asciiTheme="minorHAnsi" w:hAnsiTheme="minorHAnsi" w:cstheme="minorHAnsi"/>
          <w:bCs/>
          <w:sz w:val="24"/>
          <w:szCs w:val="24"/>
        </w:rPr>
      </w:pPr>
      <w:r w:rsidRPr="00FA73F8">
        <w:rPr>
          <w:rFonts w:asciiTheme="minorHAnsi" w:hAnsiTheme="minorHAnsi" w:cstheme="minorHAnsi"/>
          <w:bCs/>
          <w:sz w:val="24"/>
          <w:szCs w:val="24"/>
        </w:rPr>
        <w:t>No encerramento do evento dia (11/06/2023) os profissionais devem prestar o serviço das 08:00hs as 14:00hs;</w:t>
      </w:r>
    </w:p>
    <w:p w14:paraId="7C5AC62B" w14:textId="77777777" w:rsidR="00D73BA2" w:rsidRPr="00FA73F8" w:rsidRDefault="00D73BA2" w:rsidP="00D73BA2">
      <w:pPr>
        <w:pStyle w:val="PargrafodaLista"/>
        <w:numPr>
          <w:ilvl w:val="1"/>
          <w:numId w:val="34"/>
        </w:numPr>
        <w:spacing w:after="0" w:line="240" w:lineRule="auto"/>
        <w:rPr>
          <w:rFonts w:asciiTheme="minorHAnsi" w:hAnsiTheme="minorHAnsi" w:cstheme="minorHAnsi"/>
          <w:bCs/>
          <w:sz w:val="24"/>
          <w:szCs w:val="24"/>
        </w:rPr>
      </w:pPr>
      <w:r w:rsidRPr="00FA73F8">
        <w:rPr>
          <w:rFonts w:asciiTheme="minorHAnsi" w:hAnsiTheme="minorHAnsi" w:cstheme="minorHAnsi"/>
          <w:b/>
          <w:bCs/>
          <w:sz w:val="24"/>
          <w:szCs w:val="24"/>
        </w:rPr>
        <w:t>ITEM 54 - LOCAÇÃO DE SISTEMA DE RÁDIO PARQUE COM 10 CAIXAS:</w:t>
      </w:r>
    </w:p>
    <w:p w14:paraId="4171598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Até 10 caixas de tripé tipo </w:t>
      </w:r>
      <w:proofErr w:type="spellStart"/>
      <w:r w:rsidRPr="00FA73F8">
        <w:rPr>
          <w:rFonts w:asciiTheme="minorHAnsi" w:hAnsiTheme="minorHAnsi" w:cstheme="minorHAnsi"/>
          <w:bCs/>
          <w:sz w:val="24"/>
          <w:szCs w:val="24"/>
        </w:rPr>
        <w:t>fly</w:t>
      </w:r>
      <w:proofErr w:type="spellEnd"/>
      <w:r w:rsidRPr="00FA73F8">
        <w:rPr>
          <w:rFonts w:asciiTheme="minorHAnsi" w:hAnsiTheme="minorHAnsi" w:cstheme="minorHAnsi"/>
          <w:bCs/>
          <w:sz w:val="24"/>
          <w:szCs w:val="24"/>
        </w:rPr>
        <w:t xml:space="preserve"> amplificadas;</w:t>
      </w:r>
    </w:p>
    <w:p w14:paraId="34847E4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Até 10 adaptadores para fixação das caixas no chão ou aéreas (tripés, postes, colunas etc.)</w:t>
      </w:r>
    </w:p>
    <w:p w14:paraId="59ECB19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Sistema de transmissão com fio ou wireless para 10 pontos com capacidade de cobrir uma área de até 5 mil metros quadrados;</w:t>
      </w:r>
    </w:p>
    <w:p w14:paraId="68660B9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06 monitores de boa qualidade (SM 400, SM 222 ou EV); </w:t>
      </w:r>
    </w:p>
    <w:p w14:paraId="2DD7142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w:t>
      </w:r>
      <w:proofErr w:type="gramStart"/>
      <w:r w:rsidRPr="00FA73F8">
        <w:rPr>
          <w:rFonts w:asciiTheme="minorHAnsi" w:hAnsiTheme="minorHAnsi" w:cstheme="minorHAnsi"/>
          <w:bCs/>
          <w:sz w:val="24"/>
          <w:szCs w:val="24"/>
        </w:rPr>
        <w:t>03 amplificador</w:t>
      </w:r>
      <w:proofErr w:type="gramEnd"/>
      <w:r w:rsidRPr="00FA73F8">
        <w:rPr>
          <w:rFonts w:asciiTheme="minorHAnsi" w:hAnsiTheme="minorHAnsi" w:cstheme="minorHAnsi"/>
          <w:bCs/>
          <w:sz w:val="24"/>
          <w:szCs w:val="24"/>
        </w:rPr>
        <w:t xml:space="preserve"> de 1000 watts para os monitores;</w:t>
      </w:r>
    </w:p>
    <w:p w14:paraId="2F2D8293"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mesa de som digital com no mínimo 16 canais para o sistema (YAMAHA ou similar); </w:t>
      </w:r>
    </w:p>
    <w:p w14:paraId="7FF709C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computador para reprodução de áudio;</w:t>
      </w:r>
    </w:p>
    <w:p w14:paraId="433F2954"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Rack de processadores para monitor com:</w:t>
      </w:r>
    </w:p>
    <w:p w14:paraId="6921561A"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equalizadores gráficos estéreos 1/3 oitava (KLARK, BSS, ASHLY);</w:t>
      </w:r>
    </w:p>
    <w:p w14:paraId="3EF11470"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CD players;</w:t>
      </w:r>
    </w:p>
    <w:p w14:paraId="41A9E33B"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CDJ com entrada USB (PIONNER ou similar);</w:t>
      </w:r>
    </w:p>
    <w:p w14:paraId="2D7F206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01 MIXER de três canais para DJ com entrada USB;</w:t>
      </w:r>
    </w:p>
    <w:p w14:paraId="010B04AF"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10 cabos tipo XLR com 10m cada;</w:t>
      </w:r>
    </w:p>
    <w:p w14:paraId="1EBF6B51"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02 </w:t>
      </w:r>
      <w:proofErr w:type="spellStart"/>
      <w:r w:rsidRPr="00FA73F8">
        <w:rPr>
          <w:rFonts w:asciiTheme="minorHAnsi" w:hAnsiTheme="minorHAnsi" w:cstheme="minorHAnsi"/>
          <w:bCs/>
          <w:sz w:val="24"/>
          <w:szCs w:val="24"/>
        </w:rPr>
        <w:t>direct</w:t>
      </w:r>
      <w:proofErr w:type="spellEnd"/>
      <w:r w:rsidRPr="00FA73F8">
        <w:rPr>
          <w:rFonts w:asciiTheme="minorHAnsi" w:hAnsiTheme="minorHAnsi" w:cstheme="minorHAnsi"/>
          <w:bCs/>
          <w:sz w:val="24"/>
          <w:szCs w:val="24"/>
        </w:rPr>
        <w:t xml:space="preserve"> box;</w:t>
      </w:r>
    </w:p>
    <w:p w14:paraId="3084CFAE"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microfones </w:t>
      </w:r>
      <w:proofErr w:type="spellStart"/>
      <w:r w:rsidRPr="00FA73F8">
        <w:rPr>
          <w:rFonts w:asciiTheme="minorHAnsi" w:hAnsiTheme="minorHAnsi" w:cstheme="minorHAnsi"/>
          <w:bCs/>
          <w:sz w:val="24"/>
          <w:szCs w:val="24"/>
        </w:rPr>
        <w:t>Shure</w:t>
      </w:r>
      <w:proofErr w:type="spellEnd"/>
      <w:r w:rsidRPr="00FA73F8">
        <w:rPr>
          <w:rFonts w:asciiTheme="minorHAnsi" w:hAnsiTheme="minorHAnsi" w:cstheme="minorHAnsi"/>
          <w:bCs/>
          <w:sz w:val="24"/>
          <w:szCs w:val="24"/>
        </w:rPr>
        <w:t xml:space="preserve"> modelo Beta 58 ou SM 58 com fio para vozes;</w:t>
      </w:r>
    </w:p>
    <w:p w14:paraId="72200F9A"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04 pedestais RMV para microfone;</w:t>
      </w:r>
    </w:p>
    <w:p w14:paraId="530370C8" w14:textId="77777777" w:rsidR="00D73BA2" w:rsidRPr="00FA73F8" w:rsidRDefault="00D73BA2" w:rsidP="00D73BA2">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 xml:space="preserve"> fiação e acessórios em geral necessários para as ligações.</w:t>
      </w:r>
    </w:p>
    <w:p w14:paraId="7A589ED9" w14:textId="4900E75E" w:rsidR="00FA73F8" w:rsidRPr="00FA73F8" w:rsidRDefault="00D73BA2" w:rsidP="00FA73F8">
      <w:pPr>
        <w:pStyle w:val="PargrafodaLista"/>
        <w:numPr>
          <w:ilvl w:val="2"/>
          <w:numId w:val="34"/>
        </w:numPr>
        <w:spacing w:after="0" w:line="240" w:lineRule="auto"/>
        <w:rPr>
          <w:rFonts w:asciiTheme="minorHAnsi" w:hAnsiTheme="minorHAnsi" w:cstheme="minorHAnsi"/>
          <w:bCs/>
          <w:sz w:val="24"/>
          <w:szCs w:val="24"/>
        </w:rPr>
      </w:pPr>
      <w:r w:rsidRPr="00FA73F8">
        <w:rPr>
          <w:rFonts w:asciiTheme="minorHAnsi" w:hAnsiTheme="minorHAnsi" w:cstheme="minorHAnsi"/>
          <w:bCs/>
          <w:sz w:val="24"/>
          <w:szCs w:val="24"/>
        </w:rPr>
        <w:t>Um técnico responsável por toda a montagem, desmontagem e operacionalização.</w:t>
      </w:r>
    </w:p>
    <w:p w14:paraId="1CA48F28" w14:textId="52C82659" w:rsidR="00D73BA2" w:rsidRPr="00FA73F8" w:rsidRDefault="00D73BA2" w:rsidP="00D73BA2">
      <w:pPr>
        <w:pStyle w:val="PargrafodaLista"/>
        <w:numPr>
          <w:ilvl w:val="1"/>
          <w:numId w:val="34"/>
        </w:numPr>
        <w:spacing w:after="0" w:line="240" w:lineRule="auto"/>
        <w:rPr>
          <w:rFonts w:asciiTheme="minorHAnsi" w:hAnsiTheme="minorHAnsi" w:cstheme="minorHAnsi"/>
          <w:b/>
          <w:sz w:val="24"/>
          <w:szCs w:val="24"/>
        </w:rPr>
      </w:pPr>
      <w:r w:rsidRPr="00FA73F8">
        <w:rPr>
          <w:rFonts w:asciiTheme="minorHAnsi" w:hAnsiTheme="minorHAnsi" w:cstheme="minorHAnsi"/>
          <w:b/>
          <w:sz w:val="24"/>
          <w:szCs w:val="24"/>
        </w:rPr>
        <w:t>TERMOS GERAIS DO EVENTO</w:t>
      </w:r>
      <w:r w:rsidR="00FA73F8">
        <w:rPr>
          <w:rFonts w:asciiTheme="minorHAnsi" w:hAnsiTheme="minorHAnsi" w:cstheme="minorHAnsi"/>
          <w:b/>
          <w:sz w:val="24"/>
          <w:szCs w:val="24"/>
        </w:rPr>
        <w:t xml:space="preserve"> (apenas para LOTE 3)</w:t>
      </w:r>
      <w:r w:rsidRPr="00FA73F8">
        <w:rPr>
          <w:rFonts w:asciiTheme="minorHAnsi" w:hAnsiTheme="minorHAnsi" w:cstheme="minorHAnsi"/>
          <w:b/>
          <w:sz w:val="24"/>
          <w:szCs w:val="24"/>
        </w:rPr>
        <w:t>:</w:t>
      </w:r>
    </w:p>
    <w:p w14:paraId="7014A9A6"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 xml:space="preserve">A prestação dos serviços será realizada na cidade de Blumenau/SC entre os dias 07 e 11/06/2023 no complexo esportivo do SESI, situado a Rua Itajaí, 3434 – </w:t>
      </w:r>
      <w:proofErr w:type="spellStart"/>
      <w:r w:rsidRPr="00FA73F8">
        <w:rPr>
          <w:rFonts w:asciiTheme="minorHAnsi" w:hAnsiTheme="minorHAnsi" w:cstheme="minorHAnsi"/>
          <w:bCs/>
          <w:sz w:val="24"/>
          <w:szCs w:val="24"/>
        </w:rPr>
        <w:t>Vorstadt</w:t>
      </w:r>
      <w:proofErr w:type="spellEnd"/>
      <w:r w:rsidRPr="00FA73F8">
        <w:rPr>
          <w:rFonts w:asciiTheme="minorHAnsi" w:hAnsiTheme="minorHAnsi" w:cstheme="minorHAnsi"/>
          <w:bCs/>
          <w:sz w:val="24"/>
          <w:szCs w:val="24"/>
        </w:rPr>
        <w:t>;</w:t>
      </w:r>
    </w:p>
    <w:p w14:paraId="63BD4761"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Cs/>
          <w:sz w:val="24"/>
          <w:szCs w:val="24"/>
        </w:rPr>
      </w:pPr>
      <w:r w:rsidRPr="00FA73F8">
        <w:rPr>
          <w:rFonts w:asciiTheme="minorHAnsi" w:hAnsiTheme="minorHAnsi" w:cstheme="minorHAnsi"/>
          <w:bCs/>
          <w:sz w:val="24"/>
          <w:szCs w:val="24"/>
        </w:rPr>
        <w:t>Abertura do evento dia 07/06/2023 as 19:00hs;</w:t>
      </w:r>
    </w:p>
    <w:p w14:paraId="6F683AAA" w14:textId="77777777" w:rsidR="00D73BA2" w:rsidRPr="00FA73F8" w:rsidRDefault="00D73BA2" w:rsidP="00D73BA2">
      <w:pPr>
        <w:pStyle w:val="PargrafodaLista"/>
        <w:numPr>
          <w:ilvl w:val="2"/>
          <w:numId w:val="34"/>
        </w:numPr>
        <w:jc w:val="both"/>
        <w:rPr>
          <w:rFonts w:asciiTheme="minorHAnsi" w:hAnsiTheme="minorHAnsi" w:cstheme="minorHAnsi"/>
          <w:bCs/>
          <w:sz w:val="24"/>
          <w:szCs w:val="24"/>
        </w:rPr>
      </w:pPr>
      <w:r w:rsidRPr="00FA73F8">
        <w:rPr>
          <w:rFonts w:asciiTheme="minorHAnsi" w:hAnsiTheme="minorHAnsi" w:cstheme="minorHAnsi"/>
          <w:bCs/>
          <w:sz w:val="24"/>
          <w:szCs w:val="24"/>
        </w:rPr>
        <w:lastRenderedPageBreak/>
        <w:t xml:space="preserve">Toda a estrutura para a abertura e encerramento do evento deverá estar pronta até duas horas antes do início; </w:t>
      </w:r>
    </w:p>
    <w:p w14:paraId="0C9F713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Cs/>
          <w:sz w:val="24"/>
          <w:szCs w:val="24"/>
        </w:rPr>
        <w:t>Todos os itens da comunicação visual deverão ser entregues afixados nos locais determinados e retirados após a finalização do evento no domingo dia 11/06/2023.</w:t>
      </w:r>
    </w:p>
    <w:p w14:paraId="5BC6FC5B" w14:textId="77777777" w:rsidR="00D73BA2" w:rsidRPr="00FA73F8" w:rsidRDefault="00D73BA2" w:rsidP="00D73BA2">
      <w:pPr>
        <w:pStyle w:val="PargrafodaLista"/>
        <w:spacing w:after="0" w:line="240" w:lineRule="auto"/>
        <w:ind w:left="1497"/>
        <w:jc w:val="both"/>
        <w:rPr>
          <w:rFonts w:asciiTheme="minorHAnsi" w:hAnsiTheme="minorHAnsi" w:cstheme="minorHAnsi"/>
          <w:b/>
          <w:bCs/>
          <w:sz w:val="24"/>
          <w:szCs w:val="24"/>
        </w:rPr>
      </w:pPr>
    </w:p>
    <w:p w14:paraId="7BCC23CB" w14:textId="77777777" w:rsidR="00D73BA2" w:rsidRPr="00FA73F8" w:rsidRDefault="00D73BA2" w:rsidP="00D73BA2">
      <w:pPr>
        <w:pStyle w:val="PargrafodaLista"/>
        <w:numPr>
          <w:ilvl w:val="0"/>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sz w:val="24"/>
          <w:szCs w:val="24"/>
          <w:lang w:eastAsia="pt-BR"/>
        </w:rPr>
        <w:t xml:space="preserve">LOCAL, PRAZOS E CONDIÇÕES DE PRESTAÇÃO:    </w:t>
      </w:r>
      <w:bookmarkStart w:id="3" w:name="_Ref366139685"/>
    </w:p>
    <w:p w14:paraId="618622CC"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sz w:val="24"/>
          <w:szCs w:val="24"/>
          <w:lang w:val="pt-PT" w:eastAsia="pt-BR"/>
        </w:rPr>
        <w:t xml:space="preserve">Locais </w:t>
      </w:r>
      <w:r w:rsidRPr="00FA73F8">
        <w:rPr>
          <w:rFonts w:asciiTheme="minorHAnsi" w:hAnsiTheme="minorHAnsi" w:cstheme="minorHAnsi"/>
          <w:sz w:val="24"/>
          <w:szCs w:val="24"/>
          <w:lang w:val="pt-PT" w:eastAsia="pt-BR"/>
        </w:rPr>
        <w:t xml:space="preserve">– </w:t>
      </w:r>
      <w:r w:rsidRPr="00FA73F8">
        <w:rPr>
          <w:rFonts w:asciiTheme="minorHAnsi" w:hAnsiTheme="minorHAnsi" w:cstheme="minorHAnsi"/>
          <w:sz w:val="24"/>
          <w:szCs w:val="24"/>
          <w:lang w:val="pt-PT"/>
        </w:rPr>
        <w:t>A prestação dos serviços serão entregues e executados pelo Contratado nos locais a serem definidos pelo Fiscal do Contrato, em Santa Catarina, possivelmente nas Cidades de: Chapecó, Pinhalzinho, Palmitos, Lages, Balneário Camboriú, Ibirama, São Bento do Sul, Laguna, Joinville, Florianópolis, São José, Rancho Queimado, Caçador ou em localidades apontadas pelo Fiscal do Contrato.</w:t>
      </w:r>
      <w:bookmarkEnd w:id="3"/>
    </w:p>
    <w:p w14:paraId="71F1D648" w14:textId="717B58E2"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O prazo médio de duração dos eventos é de 12 horas, devendo os equipamentos, funcionários e todo o material necessário estar disponível para funcionamento no mínimo 2 horas antes do início do mesmo. Os itens 4, 7, 10, 11, 12, 13, 14, 23, 24, 25, 26 e 2</w:t>
      </w:r>
      <w:r w:rsidR="00F0126D">
        <w:rPr>
          <w:rFonts w:asciiTheme="minorHAnsi" w:hAnsiTheme="minorHAnsi" w:cstheme="minorHAnsi"/>
          <w:sz w:val="24"/>
          <w:szCs w:val="24"/>
          <w:lang w:val="pt-PT" w:eastAsia="pt-BR"/>
        </w:rPr>
        <w:t>8</w:t>
      </w:r>
      <w:r w:rsidRPr="00FA73F8">
        <w:rPr>
          <w:rFonts w:asciiTheme="minorHAnsi" w:hAnsiTheme="minorHAnsi" w:cstheme="minorHAnsi"/>
          <w:sz w:val="24"/>
          <w:szCs w:val="24"/>
          <w:lang w:val="pt-PT" w:eastAsia="pt-BR"/>
        </w:rPr>
        <w:t xml:space="preserve"> deverão ficar disponíveis por até 05 dias, conforme solicitação da contratante, sendo pago somente 1 locação.</w:t>
      </w:r>
      <w:r w:rsidR="00F0126D">
        <w:rPr>
          <w:rFonts w:asciiTheme="minorHAnsi" w:hAnsiTheme="minorHAnsi" w:cstheme="minorHAnsi"/>
          <w:sz w:val="24"/>
          <w:szCs w:val="24"/>
          <w:lang w:val="pt-PT" w:eastAsia="pt-BR"/>
        </w:rPr>
        <w:t xml:space="preserve"> O Lote 03 tem seu prazo definido no item 2.55 acima.</w:t>
      </w:r>
    </w:p>
    <w:p w14:paraId="65B670C1"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 xml:space="preserve">A empresa contratada, quando da execução dos serviços, deverá apresentar a </w:t>
      </w:r>
      <w:r w:rsidRPr="00FA73F8">
        <w:rPr>
          <w:rFonts w:asciiTheme="minorHAnsi" w:hAnsiTheme="minorHAnsi" w:cstheme="minorHAnsi"/>
          <w:b/>
          <w:sz w:val="24"/>
          <w:szCs w:val="24"/>
          <w:lang w:val="pt-PT" w:eastAsia="pt-BR"/>
        </w:rPr>
        <w:t>Anotação de Responsabilidade Técnica – ART</w:t>
      </w:r>
      <w:r w:rsidRPr="00FA73F8">
        <w:rPr>
          <w:rFonts w:asciiTheme="minorHAnsi" w:hAnsiTheme="minorHAnsi" w:cstheme="minorHAnsi"/>
          <w:sz w:val="24"/>
          <w:szCs w:val="24"/>
          <w:lang w:val="pt-PT" w:eastAsia="pt-BR"/>
        </w:rPr>
        <w:t xml:space="preserve"> com o profissional responsável pelas estruturas/serviços antes da prestação dos serviços, quando exigido pela legislação.</w:t>
      </w:r>
    </w:p>
    <w:p w14:paraId="23108BD5"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As solicitações serão expedidas somente pelo Fiscal de Contrato de cada Centro ou substituto legal, discriminando a modalidade do serviço a ser executado, fornecendo os dados do objeto e a quantidade desejada, por e-mail.</w:t>
      </w:r>
    </w:p>
    <w:p w14:paraId="4CD13D8D"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As solicitações só poderão ser atendidas se houver saldo do item na Ordem de Serviço (OS) vigente.</w:t>
      </w:r>
    </w:p>
    <w:p w14:paraId="12331587" w14:textId="77777777" w:rsidR="00D73BA2" w:rsidRPr="00FA73F8" w:rsidRDefault="00D73BA2" w:rsidP="00D73BA2">
      <w:pPr>
        <w:pStyle w:val="PargrafodaLista"/>
        <w:numPr>
          <w:ilvl w:val="2"/>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O prazo de prestação dos serviços constantes nas solicitações será de acordo com as datas, horas e locais dos eventos a serem solicitadas nas Ordens de Serviços (OS) com antecedência mínima de 05 (cinco) dias dos eventos.</w:t>
      </w:r>
    </w:p>
    <w:p w14:paraId="4CCDA493" w14:textId="6373F6C0" w:rsidR="00D73BA2" w:rsidRPr="00FA73F8" w:rsidRDefault="00D73BA2" w:rsidP="00D73BA2">
      <w:pPr>
        <w:pStyle w:val="PargrafodaLista"/>
        <w:numPr>
          <w:ilvl w:val="2"/>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A Contratada receberá por e</w:t>
      </w:r>
      <w:r w:rsidR="00FA73F8">
        <w:rPr>
          <w:rFonts w:asciiTheme="minorHAnsi" w:hAnsiTheme="minorHAnsi" w:cstheme="minorHAnsi"/>
          <w:sz w:val="24"/>
          <w:szCs w:val="24"/>
          <w:lang w:eastAsia="pt-BR"/>
        </w:rPr>
        <w:t>-</w:t>
      </w:r>
      <w:r w:rsidRPr="00FA73F8">
        <w:rPr>
          <w:rFonts w:asciiTheme="minorHAnsi" w:hAnsiTheme="minorHAnsi" w:cstheme="minorHAnsi"/>
          <w:sz w:val="24"/>
          <w:szCs w:val="24"/>
          <w:lang w:eastAsia="pt-BR"/>
        </w:rPr>
        <w:t xml:space="preserve">mail </w:t>
      </w:r>
      <w:proofErr w:type="spellStart"/>
      <w:r w:rsidRPr="00FA73F8">
        <w:rPr>
          <w:rFonts w:asciiTheme="minorHAnsi" w:hAnsiTheme="minorHAnsi" w:cstheme="minorHAnsi"/>
          <w:sz w:val="24"/>
          <w:szCs w:val="24"/>
          <w:lang w:eastAsia="pt-BR"/>
        </w:rPr>
        <w:t>a</w:t>
      </w:r>
      <w:proofErr w:type="spellEnd"/>
      <w:r w:rsidRPr="00FA73F8">
        <w:rPr>
          <w:rFonts w:asciiTheme="minorHAnsi" w:hAnsiTheme="minorHAnsi" w:cstheme="minorHAnsi"/>
          <w:sz w:val="24"/>
          <w:szCs w:val="24"/>
          <w:lang w:eastAsia="pt-BR"/>
        </w:rPr>
        <w:t xml:space="preserve"> OS, a qual começará a contar o prazo para prestação dos serviços.</w:t>
      </w:r>
    </w:p>
    <w:p w14:paraId="082F6EA7"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As OSs podem ter a entrega parcelada, conforme a necessidade do Centro, mediante solicitação formal do Fiscal do Contrato.</w:t>
      </w:r>
    </w:p>
    <w:p w14:paraId="1EB4A894"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Cs/>
          <w:sz w:val="24"/>
          <w:szCs w:val="24"/>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13B3FA2E"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7A9163F7"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Cs/>
          <w:sz w:val="24"/>
          <w:szCs w:val="24"/>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36B4EFD8"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Cs/>
          <w:sz w:val="24"/>
          <w:szCs w:val="24"/>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566207B6"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lastRenderedPageBreak/>
        <w:t>A empresa contratada deve incluir ao valor total do contrato todos os custos necessários para a execução dos serviços. Pois não será permitido cobrar custos além do valor do contrato como por exemplo: custos de deslocamento, montagem e desmontagem das estruturas; além de alimentação, transporte, alojamento, trabalho em sábados, domingos, feriados, ou em horários noturnos;</w:t>
      </w:r>
    </w:p>
    <w:p w14:paraId="09CEAD95"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val="pt-PT" w:eastAsia="pt-BR"/>
        </w:rPr>
        <w:t>Quaisquer outras taxas correrão por conta da contratada, inclusive as taxas do ECAD (escritório de direitos autorais) e do CREA (conselho Regional de Engenharia), caso existam.</w:t>
      </w:r>
    </w:p>
    <w:p w14:paraId="58E5E626" w14:textId="77777777" w:rsidR="00D73BA2" w:rsidRPr="00FA73F8" w:rsidRDefault="00D73BA2" w:rsidP="00D73BA2">
      <w:pPr>
        <w:ind w:left="284"/>
        <w:jc w:val="both"/>
        <w:rPr>
          <w:rFonts w:asciiTheme="minorHAnsi" w:hAnsiTheme="minorHAnsi" w:cstheme="minorHAnsi"/>
          <w:b/>
          <w:bCs/>
        </w:rPr>
      </w:pPr>
    </w:p>
    <w:p w14:paraId="06BB226A" w14:textId="77777777" w:rsidR="00D73BA2" w:rsidRPr="00FA73F8" w:rsidRDefault="00D73BA2" w:rsidP="00D73BA2">
      <w:pPr>
        <w:pStyle w:val="PargrafodaLista"/>
        <w:numPr>
          <w:ilvl w:val="0"/>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sz w:val="24"/>
          <w:szCs w:val="24"/>
          <w:lang w:eastAsia="pt-BR"/>
        </w:rPr>
        <w:t>OBRIGAÇÕES DA CONTRATADA:</w:t>
      </w:r>
    </w:p>
    <w:p w14:paraId="5423F17B"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Na emissão das Notas Fiscais e DANFES só poderão ser agrupados na mesma nota os itens que possuírem o mesmo detalhamento orçamentário, constante na planilha de especificações.</w:t>
      </w:r>
    </w:p>
    <w:p w14:paraId="01F3E5A3"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Na emissão das Notas Fiscais e DANFES deverá ser informado o número do empenho.</w:t>
      </w:r>
    </w:p>
    <w:p w14:paraId="04BD4B8D"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D080F94"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94A89CE"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Entregar documentação comprobatória da Contratação e habilitação do Contratado e/ou do profissional responsável indicado pela empresa, sempre que solicitado pela Contratante, no decorrer da vigência da OS.</w:t>
      </w:r>
    </w:p>
    <w:p w14:paraId="6B9587DD"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Não ceder a outrem os serviços contratados, no todo ou em parte, e utilizar exclusivamente mão-de-obra de seus empregados para a realização dos serviços,</w:t>
      </w:r>
      <w:r w:rsidRPr="00FA73F8">
        <w:rPr>
          <w:rFonts w:asciiTheme="minorHAnsi" w:hAnsiTheme="minorHAnsi" w:cstheme="minorHAnsi"/>
          <w:sz w:val="24"/>
          <w:szCs w:val="24"/>
        </w:rPr>
        <w:t xml:space="preserve"> </w:t>
      </w:r>
      <w:r w:rsidRPr="00FA73F8">
        <w:rPr>
          <w:rFonts w:asciiTheme="minorHAnsi" w:hAnsiTheme="minorHAnsi" w:cstheme="minorHAnsi"/>
          <w:sz w:val="24"/>
          <w:szCs w:val="24"/>
          <w:lang w:eastAsia="pt-BR"/>
        </w:rPr>
        <w:t>sem prévio assentimento escrito da CONTRATANTE, assumindo total responsabilidade pelos encargos previstos na legislação trabalhista e atos por eles praticados.</w:t>
      </w:r>
    </w:p>
    <w:p w14:paraId="628A15EE"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667833FC"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 xml:space="preserve"> Dispor e manter veículos e sistemas de comunicação eficiente, de forma a garantir o cumprimento dos prazos de atendimento.</w:t>
      </w:r>
    </w:p>
    <w:p w14:paraId="2C6F334C"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Zelar pela utilização por parte de seus funcionários de equipamentos de segurança pessoal, que devem ser adquiridos às expensas da Contratada. A resistência a não utilização destes poderá ensejar rescisão contratual.</w:t>
      </w:r>
    </w:p>
    <w:p w14:paraId="410FC1E7"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148E85D9" w14:textId="77777777"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O recebimento dos serviços dar-se-á com a anuência do Fiscal do Contrato. A Contratada deverá comunicar todos os serviços executados ao fiscal do contrato de maneira escrita (e-mail ou relatório) até 24 horas após a execução dos serviços requisitados no local de destino do serviço para que seja feita a avaliação do mesmo. Caso o Fiscal de Contrato verificar alguma irregularidade no serviço, o mesmo notificará por escrito (e-mail ou ofício) a empresa.</w:t>
      </w:r>
    </w:p>
    <w:p w14:paraId="3AB1A1E3" w14:textId="72CE1C75" w:rsidR="00D73BA2" w:rsidRPr="00FA73F8" w:rsidRDefault="00D73BA2" w:rsidP="00D73BA2">
      <w:pPr>
        <w:pStyle w:val="PargrafodaLista"/>
        <w:numPr>
          <w:ilvl w:val="1"/>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sz w:val="24"/>
          <w:szCs w:val="24"/>
          <w:lang w:eastAsia="pt-BR"/>
        </w:rPr>
        <w:t xml:space="preserve">Entregar o local do serviço limpo, sem a presença de restos de produtos utilizados para o serviço ou quaisquer outros materiais. </w:t>
      </w:r>
    </w:p>
    <w:p w14:paraId="6826A63E" w14:textId="77777777" w:rsidR="00FA73F8" w:rsidRPr="00FA73F8" w:rsidRDefault="00FA73F8" w:rsidP="00FA73F8">
      <w:pPr>
        <w:ind w:left="284"/>
        <w:jc w:val="both"/>
        <w:rPr>
          <w:rFonts w:asciiTheme="minorHAnsi" w:hAnsiTheme="minorHAnsi" w:cstheme="minorHAnsi"/>
          <w:b/>
          <w:bCs/>
        </w:rPr>
      </w:pPr>
    </w:p>
    <w:p w14:paraId="4B9C42F4" w14:textId="77777777" w:rsidR="00D73BA2" w:rsidRPr="00FA73F8" w:rsidRDefault="00D73BA2" w:rsidP="00D73BA2">
      <w:pPr>
        <w:pStyle w:val="PargrafodaLista"/>
        <w:spacing w:after="0" w:line="240" w:lineRule="auto"/>
        <w:ind w:left="716"/>
        <w:jc w:val="both"/>
        <w:rPr>
          <w:rFonts w:asciiTheme="minorHAnsi" w:hAnsiTheme="minorHAnsi" w:cstheme="minorHAnsi"/>
          <w:b/>
          <w:bCs/>
          <w:sz w:val="24"/>
          <w:szCs w:val="24"/>
        </w:rPr>
      </w:pPr>
    </w:p>
    <w:p w14:paraId="44C15B0A" w14:textId="77777777" w:rsidR="00D73BA2" w:rsidRPr="00FA73F8" w:rsidRDefault="00D73BA2" w:rsidP="00D73BA2">
      <w:pPr>
        <w:pStyle w:val="PargrafodaLista"/>
        <w:numPr>
          <w:ilvl w:val="0"/>
          <w:numId w:val="34"/>
        </w:numPr>
        <w:spacing w:after="0" w:line="240" w:lineRule="auto"/>
        <w:jc w:val="both"/>
        <w:rPr>
          <w:rFonts w:asciiTheme="minorHAnsi" w:hAnsiTheme="minorHAnsi" w:cstheme="minorHAnsi"/>
          <w:b/>
          <w:bCs/>
          <w:sz w:val="24"/>
          <w:szCs w:val="24"/>
        </w:rPr>
      </w:pPr>
      <w:r w:rsidRPr="00FA73F8">
        <w:rPr>
          <w:rFonts w:asciiTheme="minorHAnsi" w:hAnsiTheme="minorHAnsi" w:cstheme="minorHAnsi"/>
          <w:b/>
          <w:bCs/>
          <w:sz w:val="24"/>
          <w:szCs w:val="24"/>
        </w:rPr>
        <w:lastRenderedPageBreak/>
        <w:t>FISCALIZAÇÃO, CONTROLE E OBRIGAÇÕES DA CONTRATANTE</w:t>
      </w:r>
    </w:p>
    <w:p w14:paraId="48CE64A6"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Proporcionar todas as facilidades para que a CONTRATADA possa desempenhar seus serviços dentro das normas deste Termo de Referência.</w:t>
      </w:r>
    </w:p>
    <w:p w14:paraId="30F8223A"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Exercer a fiscalização dos serviços por servidor(es) especialmente designados(s), na forma prevista na Lei.</w:t>
      </w:r>
    </w:p>
    <w:p w14:paraId="3A45D074"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235AD3A0"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6E7560A9"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Examinar as Carteiras Profissionais dos empregados em serviço, para comprovar o registro de função profissional.</w:t>
      </w:r>
    </w:p>
    <w:p w14:paraId="280A34CC"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Fiscalizar, durante a vigência deste Contrato, devendo a CONTRATADA fornecer informações, propiciando o acesso à documentação pertinente e atendendo às observações e exigências apresentadas pela fiscalização.</w:t>
      </w:r>
    </w:p>
    <w:p w14:paraId="2A984443"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Cs/>
          <w:sz w:val="24"/>
          <w:szCs w:val="24"/>
        </w:rPr>
        <w:t>Acessar todos os documentos que digam respeito ao objeto deste instrumento, ficando a CONTRATADA obrigada a permitir tal acesso à auditoria interna da CONTRATANTE e/ou auditoria externa por ela indicada.</w:t>
      </w:r>
    </w:p>
    <w:p w14:paraId="2E7F8320" w14:textId="77777777" w:rsidR="00D73BA2" w:rsidRPr="00FA73F8" w:rsidRDefault="00D73BA2" w:rsidP="00D73BA2">
      <w:pPr>
        <w:pStyle w:val="PargrafodaLista"/>
        <w:ind w:left="716"/>
        <w:jc w:val="both"/>
        <w:rPr>
          <w:rFonts w:asciiTheme="minorHAnsi" w:hAnsiTheme="minorHAnsi" w:cstheme="minorHAnsi"/>
          <w:bCs/>
          <w:sz w:val="24"/>
          <w:szCs w:val="24"/>
        </w:rPr>
      </w:pPr>
    </w:p>
    <w:p w14:paraId="6CD632B9" w14:textId="77777777" w:rsidR="00D73BA2" w:rsidRPr="00FA73F8" w:rsidRDefault="00D73BA2" w:rsidP="00D73BA2">
      <w:pPr>
        <w:pStyle w:val="PargrafodaLista"/>
        <w:numPr>
          <w:ilvl w:val="0"/>
          <w:numId w:val="35"/>
        </w:numPr>
        <w:spacing w:after="0" w:line="240" w:lineRule="auto"/>
        <w:rPr>
          <w:rFonts w:asciiTheme="minorHAnsi" w:hAnsiTheme="minorHAnsi" w:cstheme="minorHAnsi"/>
          <w:b/>
          <w:sz w:val="24"/>
          <w:szCs w:val="24"/>
          <w:lang w:eastAsia="pt-BR"/>
        </w:rPr>
      </w:pPr>
      <w:r w:rsidRPr="00FA73F8">
        <w:rPr>
          <w:rFonts w:asciiTheme="minorHAnsi" w:hAnsiTheme="minorHAnsi" w:cstheme="minorHAnsi"/>
          <w:b/>
          <w:sz w:val="24"/>
          <w:szCs w:val="24"/>
          <w:lang w:eastAsia="pt-BR"/>
        </w:rPr>
        <w:t>QUALIFICAÇÃO TÉCNICA</w:t>
      </w:r>
    </w:p>
    <w:p w14:paraId="7064C3B6" w14:textId="77777777" w:rsidR="00D73BA2" w:rsidRPr="00FA73F8" w:rsidRDefault="00D73BA2" w:rsidP="00D73BA2">
      <w:pPr>
        <w:pStyle w:val="PargrafodaLista"/>
        <w:numPr>
          <w:ilvl w:val="1"/>
          <w:numId w:val="35"/>
        </w:numPr>
        <w:jc w:val="both"/>
        <w:rPr>
          <w:rFonts w:asciiTheme="minorHAnsi" w:hAnsiTheme="minorHAnsi" w:cstheme="minorHAnsi"/>
          <w:bCs/>
          <w:sz w:val="24"/>
          <w:szCs w:val="24"/>
        </w:rPr>
      </w:pPr>
      <w:r w:rsidRPr="00FA73F8">
        <w:rPr>
          <w:rFonts w:asciiTheme="minorHAnsi" w:hAnsiTheme="minorHAnsi" w:cstheme="minorHAnsi"/>
          <w:b/>
          <w:sz w:val="24"/>
          <w:szCs w:val="24"/>
        </w:rPr>
        <w:t>Capacitação Operacional</w:t>
      </w:r>
      <w:r w:rsidRPr="00FA73F8">
        <w:rPr>
          <w:rFonts w:asciiTheme="minorHAnsi" w:hAnsiTheme="minorHAnsi" w:cstheme="minorHAnsi"/>
          <w:sz w:val="24"/>
          <w:szCs w:val="24"/>
        </w:rPr>
        <w:t>: Atestado(s) ou certidão(</w:t>
      </w:r>
      <w:proofErr w:type="spellStart"/>
      <w:r w:rsidRPr="00FA73F8">
        <w:rPr>
          <w:rFonts w:asciiTheme="minorHAnsi" w:hAnsiTheme="minorHAnsi" w:cstheme="minorHAnsi"/>
          <w:sz w:val="24"/>
          <w:szCs w:val="24"/>
        </w:rPr>
        <w:t>ões</w:t>
      </w:r>
      <w:proofErr w:type="spellEnd"/>
      <w:r w:rsidRPr="00FA73F8">
        <w:rPr>
          <w:rFonts w:asciiTheme="minorHAnsi" w:hAnsiTheme="minorHAnsi" w:cstheme="minorHAnsi"/>
          <w:sz w:val="24"/>
          <w:szCs w:val="24"/>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64B51B85" w14:textId="77777777" w:rsidR="00D73BA2" w:rsidRPr="00FA73F8" w:rsidRDefault="00D73BA2" w:rsidP="00D73BA2">
      <w:pPr>
        <w:pStyle w:val="PargrafodaLista"/>
        <w:numPr>
          <w:ilvl w:val="2"/>
          <w:numId w:val="35"/>
        </w:numPr>
        <w:ind w:left="1418" w:hanging="709"/>
        <w:jc w:val="both"/>
        <w:rPr>
          <w:rFonts w:asciiTheme="minorHAnsi" w:hAnsiTheme="minorHAnsi" w:cstheme="minorHAnsi"/>
          <w:bCs/>
          <w:sz w:val="24"/>
          <w:szCs w:val="24"/>
        </w:rPr>
      </w:pPr>
      <w:r w:rsidRPr="00FA73F8">
        <w:rPr>
          <w:rFonts w:asciiTheme="minorHAnsi" w:hAnsiTheme="minorHAnsi" w:cstheme="minorHAnsi"/>
          <w:sz w:val="24"/>
          <w:szCs w:val="24"/>
          <w:lang w:eastAsia="pt-BR"/>
        </w:rPr>
        <w:t xml:space="preserve">Prestação de serviço de sonorização, estrutura de palco e projeção de imagens, para </w:t>
      </w:r>
      <w:r w:rsidRPr="00FA73F8">
        <w:rPr>
          <w:rFonts w:asciiTheme="minorHAnsi" w:hAnsiTheme="minorHAnsi" w:cstheme="minorHAnsi"/>
          <w:b/>
          <w:sz w:val="24"/>
          <w:szCs w:val="24"/>
          <w:lang w:eastAsia="pt-BR"/>
        </w:rPr>
        <w:t>o Lote 01 e Lote 03</w:t>
      </w:r>
      <w:r w:rsidRPr="00FA73F8">
        <w:rPr>
          <w:rFonts w:asciiTheme="minorHAnsi" w:hAnsiTheme="minorHAnsi" w:cstheme="minorHAnsi"/>
          <w:sz w:val="24"/>
          <w:szCs w:val="24"/>
          <w:lang w:eastAsia="pt-BR"/>
        </w:rPr>
        <w:t>.</w:t>
      </w:r>
    </w:p>
    <w:p w14:paraId="12EDA7A5" w14:textId="77777777" w:rsidR="00D73BA2" w:rsidRPr="00FA73F8" w:rsidRDefault="00D73BA2" w:rsidP="00D73BA2">
      <w:pPr>
        <w:pStyle w:val="PargrafodaLista"/>
        <w:numPr>
          <w:ilvl w:val="2"/>
          <w:numId w:val="35"/>
        </w:numPr>
        <w:ind w:left="1418" w:hanging="709"/>
        <w:jc w:val="both"/>
        <w:rPr>
          <w:rFonts w:asciiTheme="minorHAnsi" w:hAnsiTheme="minorHAnsi" w:cstheme="minorHAnsi"/>
          <w:bCs/>
          <w:sz w:val="24"/>
          <w:szCs w:val="24"/>
        </w:rPr>
      </w:pPr>
      <w:r w:rsidRPr="00FA73F8">
        <w:rPr>
          <w:rFonts w:asciiTheme="minorHAnsi" w:hAnsiTheme="minorHAnsi" w:cstheme="minorHAnsi"/>
          <w:sz w:val="24"/>
          <w:szCs w:val="24"/>
          <w:lang w:eastAsia="pt-BR"/>
        </w:rPr>
        <w:t xml:space="preserve">Prestação de serviço de serviço de decoração, limpeza e segurança para eventos, para </w:t>
      </w:r>
      <w:r w:rsidRPr="00FA73F8">
        <w:rPr>
          <w:rFonts w:asciiTheme="minorHAnsi" w:hAnsiTheme="minorHAnsi" w:cstheme="minorHAnsi"/>
          <w:b/>
          <w:sz w:val="24"/>
          <w:szCs w:val="24"/>
          <w:lang w:eastAsia="pt-BR"/>
        </w:rPr>
        <w:t>o Lote 02.</w:t>
      </w:r>
    </w:p>
    <w:p w14:paraId="42450EC0" w14:textId="77777777" w:rsidR="00D73BA2" w:rsidRPr="00FA73F8" w:rsidRDefault="00D73BA2" w:rsidP="00D73BA2">
      <w:pPr>
        <w:pStyle w:val="PargrafodaLista"/>
        <w:numPr>
          <w:ilvl w:val="2"/>
          <w:numId w:val="35"/>
        </w:numPr>
        <w:ind w:left="1418" w:hanging="709"/>
        <w:jc w:val="both"/>
        <w:rPr>
          <w:rFonts w:asciiTheme="minorHAnsi" w:hAnsiTheme="minorHAnsi" w:cstheme="minorHAnsi"/>
          <w:bCs/>
          <w:sz w:val="24"/>
          <w:szCs w:val="24"/>
        </w:rPr>
      </w:pPr>
      <w:r w:rsidRPr="00FA73F8">
        <w:rPr>
          <w:rFonts w:asciiTheme="minorHAnsi" w:hAnsiTheme="minorHAnsi" w:cstheme="minorHAnsi"/>
          <w:bCs/>
          <w:sz w:val="24"/>
          <w:szCs w:val="24"/>
        </w:rPr>
        <w:t xml:space="preserve">Comprovação   de   inscrição   em   qualquer   seccional   da   Associação Brasileira de Empresas de Eventos – ABEOC, conforme Decreto Estadual nº 3452, de 31 de agosto de 2005, para o </w:t>
      </w:r>
      <w:r w:rsidRPr="00FA73F8">
        <w:rPr>
          <w:rFonts w:asciiTheme="minorHAnsi" w:hAnsiTheme="minorHAnsi" w:cstheme="minorHAnsi"/>
          <w:b/>
          <w:sz w:val="24"/>
          <w:szCs w:val="24"/>
        </w:rPr>
        <w:t>Lote 03</w:t>
      </w:r>
      <w:r w:rsidRPr="00FA73F8">
        <w:rPr>
          <w:rFonts w:asciiTheme="minorHAnsi" w:hAnsiTheme="minorHAnsi" w:cstheme="minorHAnsi"/>
          <w:bCs/>
          <w:sz w:val="24"/>
          <w:szCs w:val="24"/>
        </w:rPr>
        <w:t>.</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4AF3387" w:rsidR="00082D65" w:rsidRDefault="00082D65" w:rsidP="00082D65">
      <w:pPr>
        <w:jc w:val="center"/>
        <w:rPr>
          <w:rFonts w:ascii="Calibri" w:hAnsi="Calibri" w:cs="Calibri"/>
          <w:b/>
        </w:rPr>
      </w:pPr>
      <w:r w:rsidRPr="00A36C4C">
        <w:rPr>
          <w:rFonts w:ascii="Calibri" w:hAnsi="Calibri" w:cs="Calibri"/>
          <w:b/>
        </w:rPr>
        <w:t xml:space="preserve">PREGÃO ELETRÔNICO </w:t>
      </w:r>
      <w:r w:rsidRPr="00FA73F8">
        <w:rPr>
          <w:rFonts w:ascii="Calibri" w:hAnsi="Calibri" w:cs="Calibri"/>
          <w:b/>
        </w:rPr>
        <w:t xml:space="preserve">Nº </w:t>
      </w:r>
      <w:r w:rsidR="00F2392A" w:rsidRPr="00FA73F8">
        <w:rPr>
          <w:rFonts w:ascii="Calibri" w:hAnsi="Calibri" w:cs="Calibri"/>
          <w:b/>
        </w:rPr>
        <w:t>0</w:t>
      </w:r>
      <w:r w:rsidR="00FA73F8" w:rsidRPr="00FA73F8">
        <w:rPr>
          <w:rFonts w:ascii="Calibri" w:hAnsi="Calibri" w:cs="Calibri"/>
          <w:b/>
        </w:rPr>
        <w:t>688</w:t>
      </w:r>
      <w:r w:rsidR="00F2392A" w:rsidRPr="00FA73F8">
        <w:rPr>
          <w:rFonts w:ascii="Calibri" w:hAnsi="Calibri" w:cs="Calibri"/>
          <w:b/>
        </w:rPr>
        <w:t>/20</w:t>
      </w:r>
      <w:r w:rsidR="00095A81" w:rsidRPr="00FA73F8">
        <w:rPr>
          <w:rFonts w:ascii="Calibri" w:hAnsi="Calibri" w:cs="Calibri"/>
          <w:b/>
        </w:rPr>
        <w:t>2</w:t>
      </w:r>
      <w:r w:rsidR="00D7191D" w:rsidRPr="00FA73F8">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F867EAC"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FA73F8">
        <w:rPr>
          <w:rFonts w:ascii="Calibri" w:hAnsi="Calibri" w:cs="Calibri"/>
          <w:bCs/>
          <w:sz w:val="24"/>
        </w:rPr>
        <w:t>0</w:t>
      </w:r>
      <w:r w:rsidR="00FA73F8" w:rsidRPr="00FA73F8">
        <w:rPr>
          <w:rFonts w:ascii="Calibri" w:hAnsi="Calibri" w:cs="Calibri"/>
          <w:bCs/>
          <w:sz w:val="24"/>
        </w:rPr>
        <w:t>688</w:t>
      </w:r>
      <w:r w:rsidR="00F2392A" w:rsidRPr="00FA73F8">
        <w:rPr>
          <w:rFonts w:ascii="Calibri" w:hAnsi="Calibri" w:cs="Calibri"/>
          <w:bCs/>
          <w:sz w:val="24"/>
        </w:rPr>
        <w:t>/20</w:t>
      </w:r>
      <w:r w:rsidR="00095A81" w:rsidRPr="00FA73F8">
        <w:rPr>
          <w:rFonts w:ascii="Calibri" w:hAnsi="Calibri" w:cs="Calibri"/>
          <w:bCs/>
          <w:sz w:val="24"/>
        </w:rPr>
        <w:t>2</w:t>
      </w:r>
      <w:r w:rsidR="00D7191D" w:rsidRPr="00FA73F8">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93C0E2" w:rsidR="00D83709" w:rsidRDefault="001D051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A73F8">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0402EDDE"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FA73F8">
        <w:rPr>
          <w:rFonts w:ascii="Calibri" w:hAnsi="Calibri"/>
          <w:sz w:val="24"/>
          <w14:shadow w14:blurRad="0" w14:dist="0" w14:dir="0" w14:sx="0" w14:sy="0" w14:kx="0" w14:ky="0" w14:algn="none">
            <w14:srgbClr w14:val="000000"/>
          </w14:shadow>
        </w:rPr>
        <w:t>0</w:t>
      </w:r>
      <w:r w:rsidR="00FA73F8" w:rsidRPr="00FA73F8">
        <w:rPr>
          <w:rFonts w:ascii="Calibri" w:hAnsi="Calibri"/>
          <w:sz w:val="24"/>
          <w14:shadow w14:blurRad="0" w14:dist="0" w14:dir="0" w14:sx="0" w14:sy="0" w14:kx="0" w14:ky="0" w14:algn="none">
            <w14:srgbClr w14:val="000000"/>
          </w14:shadow>
        </w:rPr>
        <w:t>688</w:t>
      </w:r>
      <w:r w:rsidR="00F2392A" w:rsidRPr="00FA73F8">
        <w:rPr>
          <w:rFonts w:ascii="Calibri" w:hAnsi="Calibri"/>
          <w:sz w:val="24"/>
          <w14:shadow w14:blurRad="0" w14:dist="0" w14:dir="0" w14:sx="0" w14:sy="0" w14:kx="0" w14:ky="0" w14:algn="none">
            <w14:srgbClr w14:val="000000"/>
          </w14:shadow>
        </w:rPr>
        <w:t>/20</w:t>
      </w:r>
      <w:r w:rsidR="00095A81" w:rsidRPr="00FA73F8">
        <w:rPr>
          <w:rFonts w:ascii="Calibri" w:hAnsi="Calibri"/>
          <w:sz w:val="24"/>
          <w14:shadow w14:blurRad="0" w14:dist="0" w14:dir="0" w14:sx="0" w14:sy="0" w14:kx="0" w14:ky="0" w14:algn="none">
            <w14:srgbClr w14:val="000000"/>
          </w14:shadow>
        </w:rPr>
        <w:t>2</w:t>
      </w:r>
      <w:r w:rsidR="00D7191D" w:rsidRPr="00FA73F8">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2C882E2" w:rsidR="00F81BF6" w:rsidRPr="009B21AF" w:rsidRDefault="00FA73F8" w:rsidP="00F81BF6">
      <w:pPr>
        <w:pStyle w:val="Recuodecorpodetexto2"/>
        <w:spacing w:line="240" w:lineRule="auto"/>
        <w:ind w:left="3827"/>
        <w:jc w:val="both"/>
        <w:rPr>
          <w:rFonts w:ascii="Calibri" w:hAnsi="Calibri"/>
          <w:bCs/>
          <w:sz w:val="22"/>
          <w:szCs w:val="22"/>
        </w:rPr>
      </w:pPr>
      <w:r w:rsidRPr="00D73BA2">
        <w:rPr>
          <w:rFonts w:ascii="Calibri" w:hAnsi="Calibri" w:cs="Calibri"/>
          <w:b/>
        </w:rPr>
        <w:t>CONTRATAÇÃO DE EMPRESA ESPECIALIZADA PARA PRESTAÇÃO DE SERVIÇOS DE SONORIZAÇÃO, ILUMINAÇÃO, PALCO, TENDA, PROJEÇÃO DE IMAGENS E SERVIÇOS RELACIONADOS PARA ATENDER AOS EVENTOS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D58C722"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FA73F8">
        <w:rPr>
          <w:rFonts w:ascii="Calibri" w:hAnsi="Calibri" w:cs="Calibri"/>
          <w:color w:val="auto"/>
          <w:sz w:val="22"/>
          <w:szCs w:val="22"/>
        </w:rPr>
        <w:t xml:space="preserve">a </w:t>
      </w:r>
      <w:r w:rsidR="00FA73F8" w:rsidRPr="00FA73F8">
        <w:rPr>
          <w:rFonts w:ascii="Calibri" w:hAnsi="Calibri" w:cs="Calibri"/>
          <w:b/>
          <w:color w:val="auto"/>
        </w:rPr>
        <w:t>CONTRATAÇÃO DE EMPRESA ESPECIALIZADA PARA PRESTAÇÃO DE SERVIÇOS DE SONORIZAÇÃO, ILUMINAÇÃO, PALCO, TENDA, PROJEÇÃO DE IMAGENS E SERVIÇOS RELACIONADOS PARA ATENDER AOS EVENTOS DA UDESC</w:t>
      </w:r>
      <w:r w:rsidRPr="00FA73F8">
        <w:rPr>
          <w:rFonts w:ascii="Calibri" w:hAnsi="Calibri" w:cs="Calibri"/>
          <w:color w:val="auto"/>
          <w:sz w:val="22"/>
          <w:szCs w:val="22"/>
        </w:rPr>
        <w:t>, de</w:t>
      </w:r>
      <w:r w:rsidRPr="009B21AF">
        <w:rPr>
          <w:rFonts w:ascii="Calibri" w:hAnsi="Calibri" w:cs="Calibri"/>
          <w:color w:val="auto"/>
          <w:sz w:val="22"/>
          <w:szCs w:val="22"/>
        </w:rPr>
        <w:t xml:space="preserv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7E9393F3" w14:textId="77777777" w:rsidR="00FA73F8" w:rsidRDefault="00FA73F8" w:rsidP="00F81BF6">
      <w:pPr>
        <w:jc w:val="both"/>
        <w:rPr>
          <w:rFonts w:ascii="Calibri" w:hAnsi="Calibri" w:cs="Calibri"/>
          <w:b/>
          <w:sz w:val="22"/>
          <w:szCs w:val="22"/>
        </w:rPr>
      </w:pPr>
    </w:p>
    <w:p w14:paraId="5539D8AA" w14:textId="77777777" w:rsidR="00FA73F8" w:rsidRDefault="00FA73F8" w:rsidP="00F81BF6">
      <w:pPr>
        <w:jc w:val="both"/>
        <w:rPr>
          <w:rFonts w:ascii="Calibri" w:hAnsi="Calibri" w:cs="Calibri"/>
          <w:b/>
          <w:sz w:val="22"/>
          <w:szCs w:val="22"/>
        </w:rPr>
      </w:pPr>
    </w:p>
    <w:p w14:paraId="59966C0F" w14:textId="7E9FD84C"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703033A6" w:rsidR="00F81BF6" w:rsidRPr="009B21AF" w:rsidRDefault="001D051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A73F8" w:rsidRPr="00FA73F8">
            <w:rPr>
              <w:rFonts w:asciiTheme="minorHAnsi" w:hAnsiTheme="minorHAnsi" w:cstheme="minorHAnsi"/>
              <w:b/>
            </w:rPr>
            <w:t>Florianópolis/SC</w:t>
          </w:r>
        </w:sdtContent>
      </w:sdt>
      <w:r w:rsidR="00DC6BAC" w:rsidRPr="00FA73F8">
        <w:rPr>
          <w:rFonts w:ascii="Calibri" w:hAnsi="Calibri" w:cs="Calibri"/>
          <w:bCs/>
          <w:sz w:val="22"/>
          <w:szCs w:val="22"/>
        </w:rPr>
        <w:t>, conforme datas das assinaturas digitais</w:t>
      </w:r>
      <w:r w:rsidR="00F81BF6" w:rsidRPr="00FA73F8">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46A85305"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FA73F8">
        <w:rPr>
          <w:rFonts w:ascii="Calibri" w:hAnsi="Calibri" w:cs="Arial"/>
          <w:bCs w:val="0"/>
          <w:szCs w:val="22"/>
        </w:rPr>
        <w:t xml:space="preserve">nº </w:t>
      </w:r>
      <w:r w:rsidR="00F2392A" w:rsidRPr="00FA73F8">
        <w:rPr>
          <w:rFonts w:ascii="Calibri" w:hAnsi="Calibri" w:cs="Arial"/>
          <w:bCs w:val="0"/>
          <w:szCs w:val="22"/>
        </w:rPr>
        <w:t>0</w:t>
      </w:r>
      <w:r w:rsidR="00FA73F8" w:rsidRPr="00FA73F8">
        <w:rPr>
          <w:rFonts w:ascii="Calibri" w:hAnsi="Calibri" w:cs="Arial"/>
          <w:bCs w:val="0"/>
          <w:szCs w:val="22"/>
        </w:rPr>
        <w:t>688</w:t>
      </w:r>
      <w:r w:rsidR="00F2392A" w:rsidRPr="00FA73F8">
        <w:rPr>
          <w:rFonts w:ascii="Calibri" w:hAnsi="Calibri" w:cs="Arial"/>
          <w:bCs w:val="0"/>
          <w:szCs w:val="22"/>
        </w:rPr>
        <w:t>/20</w:t>
      </w:r>
      <w:r w:rsidR="00095A81" w:rsidRPr="00FA73F8">
        <w:rPr>
          <w:rFonts w:ascii="Calibri" w:hAnsi="Calibri" w:cs="Arial"/>
          <w:bCs w:val="0"/>
          <w:szCs w:val="22"/>
        </w:rPr>
        <w:t>2</w:t>
      </w:r>
      <w:r w:rsidR="00D7191D" w:rsidRPr="00FA73F8">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E5295D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4FA1FA8A"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FA73F8">
        <w:rPr>
          <w:rFonts w:ascii="Calibri" w:hAnsi="Calibri"/>
          <w:b w:val="0"/>
          <w:szCs w:val="22"/>
          <w:lang w:val="pt-PT"/>
        </w:rPr>
        <w:t xml:space="preserve">Nº </w:t>
      </w:r>
      <w:r w:rsidR="00F2392A" w:rsidRPr="00FA73F8">
        <w:rPr>
          <w:rFonts w:ascii="Calibri" w:hAnsi="Calibri"/>
          <w:b w:val="0"/>
          <w:szCs w:val="22"/>
          <w:lang w:val="pt-PT"/>
        </w:rPr>
        <w:t>0</w:t>
      </w:r>
      <w:r w:rsidR="00FA73F8" w:rsidRPr="00FA73F8">
        <w:rPr>
          <w:rFonts w:ascii="Calibri" w:hAnsi="Calibri"/>
          <w:b w:val="0"/>
          <w:szCs w:val="22"/>
          <w:lang w:val="pt-PT"/>
        </w:rPr>
        <w:t>688</w:t>
      </w:r>
      <w:r w:rsidR="00F2392A" w:rsidRPr="00FA73F8">
        <w:rPr>
          <w:rFonts w:ascii="Calibri" w:hAnsi="Calibri"/>
          <w:b w:val="0"/>
          <w:szCs w:val="22"/>
          <w:lang w:val="pt-PT"/>
        </w:rPr>
        <w:t>/20</w:t>
      </w:r>
      <w:r w:rsidR="00095A81" w:rsidRPr="00FA73F8">
        <w:rPr>
          <w:rFonts w:ascii="Calibri" w:hAnsi="Calibri"/>
          <w:b w:val="0"/>
          <w:szCs w:val="22"/>
          <w:lang w:val="pt-PT"/>
        </w:rPr>
        <w:t>2</w:t>
      </w:r>
      <w:r w:rsidR="00D7191D" w:rsidRPr="00FA73F8">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bookmarkStart w:id="7" w:name="_GoBack"/>
    </w:p>
    <w:bookmarkEnd w:id="7"/>
    <w:p w14:paraId="32170957" w14:textId="14157267"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15D28CF9" w14:textId="4976DEBC" w:rsidR="00FA73F8" w:rsidRDefault="00FA73F8" w:rsidP="007A6B3A">
      <w:pPr>
        <w:jc w:val="both"/>
        <w:rPr>
          <w:rFonts w:ascii="Calibri" w:hAnsi="Calibri"/>
          <w:sz w:val="22"/>
          <w:szCs w:val="22"/>
        </w:rPr>
      </w:pPr>
    </w:p>
    <w:p w14:paraId="704BA790" w14:textId="21683447" w:rsidR="00FA73F8" w:rsidRDefault="00FA73F8" w:rsidP="007A6B3A">
      <w:pPr>
        <w:jc w:val="both"/>
        <w:rPr>
          <w:rFonts w:ascii="Calibri" w:hAnsi="Calibri"/>
          <w:sz w:val="22"/>
          <w:szCs w:val="22"/>
        </w:rPr>
      </w:pPr>
    </w:p>
    <w:p w14:paraId="35AA501A" w14:textId="61CFB3C9" w:rsidR="00FA73F8" w:rsidRDefault="00FA73F8" w:rsidP="007A6B3A">
      <w:pPr>
        <w:jc w:val="both"/>
        <w:rPr>
          <w:rFonts w:ascii="Calibri" w:hAnsi="Calibri"/>
          <w:sz w:val="22"/>
          <w:szCs w:val="22"/>
        </w:rPr>
      </w:pPr>
    </w:p>
    <w:p w14:paraId="783104A7" w14:textId="77777777" w:rsidR="00FA73F8" w:rsidRPr="005711D8" w:rsidRDefault="00FA73F8"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B7B59" w:rsidRDefault="00FB7B59">
      <w:r>
        <w:separator/>
      </w:r>
    </w:p>
  </w:endnote>
  <w:endnote w:type="continuationSeparator" w:id="0">
    <w:p w14:paraId="75E7FA73" w14:textId="77777777" w:rsidR="00FB7B59" w:rsidRDefault="00FB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32A22C4" w:rsidR="00FB7B59" w:rsidRDefault="00FB7B59" w:rsidP="00352F71">
    <w:pPr>
      <w:pStyle w:val="Rodap"/>
      <w:tabs>
        <w:tab w:val="clear" w:pos="4419"/>
        <w:tab w:val="center" w:pos="0"/>
      </w:tabs>
      <w:rPr>
        <w:color w:val="0000FF"/>
        <w:sz w:val="14"/>
      </w:rPr>
    </w:pPr>
    <w:r w:rsidRPr="00D73BA2">
      <w:rPr>
        <w:sz w:val="14"/>
      </w:rPr>
      <w:t xml:space="preserve">PE </w:t>
    </w:r>
    <w:r w:rsidR="00D73BA2" w:rsidRPr="00D73BA2">
      <w:rPr>
        <w:sz w:val="14"/>
      </w:rPr>
      <w:t>0688</w:t>
    </w:r>
    <w:r w:rsidRPr="00D73BA2">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5AA8455F" w:rsidR="00FB7B59" w:rsidRPr="00E718DF" w:rsidRDefault="00FB7B59" w:rsidP="00E718DF">
    <w:pPr>
      <w:pStyle w:val="Rodap"/>
      <w:jc w:val="right"/>
    </w:pPr>
    <w:r w:rsidRPr="00FA73F8">
      <w:rPr>
        <w:sz w:val="14"/>
      </w:rPr>
      <w:t xml:space="preserve">PE </w:t>
    </w:r>
    <w:r w:rsidR="00FA73F8" w:rsidRPr="00FA73F8">
      <w:rPr>
        <w:sz w:val="14"/>
      </w:rPr>
      <w:t>0688</w:t>
    </w:r>
    <w:r w:rsidRPr="00FA73F8">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B7B59" w:rsidRDefault="00FB7B59">
      <w:r>
        <w:separator/>
      </w:r>
    </w:p>
  </w:footnote>
  <w:footnote w:type="continuationSeparator" w:id="0">
    <w:p w14:paraId="76988453" w14:textId="77777777" w:rsidR="00FB7B59" w:rsidRDefault="00FB7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FB7B59" w:rsidRDefault="00FB7B5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B7B59" w:rsidRPr="006A59DF" w:rsidRDefault="00FB7B59">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B7B59" w:rsidRDefault="00FB7B59"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B7B59" w:rsidRDefault="00FB7B5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DCB80BF6"/>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sz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5"/>
  </w:num>
  <w:num w:numId="6">
    <w:abstractNumId w:val="9"/>
  </w:num>
  <w:num w:numId="7">
    <w:abstractNumId w:val="5"/>
  </w:num>
  <w:num w:numId="8">
    <w:abstractNumId w:val="8"/>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1"/>
  </w:num>
  <w:num w:numId="3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051A"/>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3D12"/>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0497A"/>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3BA2"/>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26D"/>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3F8"/>
    <w:rsid w:val="00FA751C"/>
    <w:rsid w:val="00FB060E"/>
    <w:rsid w:val="00FB09DB"/>
    <w:rsid w:val="00FB3B03"/>
    <w:rsid w:val="00FB3E7C"/>
    <w:rsid w:val="00FB4498"/>
    <w:rsid w:val="00FB4975"/>
    <w:rsid w:val="00FB54F0"/>
    <w:rsid w:val="00FB6B2F"/>
    <w:rsid w:val="00FB7B59"/>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A64B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B4679-6D33-4FFE-932A-B9647350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32</Pages>
  <Words>14609</Words>
  <Characters>78892</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93315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2023-05-12T20:30:00Z</cp:lastPrinted>
  <dcterms:created xsi:type="dcterms:W3CDTF">2020-05-14T18:48:00Z</dcterms:created>
  <dcterms:modified xsi:type="dcterms:W3CDTF">2023-05-12T20:30:00Z</dcterms:modified>
</cp:coreProperties>
</file>